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E77" w:rsidRPr="007E4858" w:rsidRDefault="00112E77" w:rsidP="00D60706">
      <w:pPr>
        <w:pBdr>
          <w:bottom w:val="single" w:sz="4" w:space="2" w:color="auto"/>
        </w:pBdr>
        <w:spacing w:after="0" w:line="240" w:lineRule="auto"/>
        <w:jc w:val="both"/>
        <w:rPr>
          <w:rFonts w:cstheme="minorHAnsi"/>
          <w:b/>
        </w:rPr>
      </w:pPr>
      <w:r w:rsidRPr="007E4858">
        <w:rPr>
          <w:rFonts w:cstheme="minorHAnsi"/>
          <w:b/>
        </w:rPr>
        <w:t>Gopal</w:t>
      </w:r>
    </w:p>
    <w:p w:rsidR="00501541" w:rsidRPr="007E4858" w:rsidRDefault="00501541" w:rsidP="00D60706">
      <w:pPr>
        <w:pBdr>
          <w:bottom w:val="single" w:sz="4" w:space="2" w:color="auto"/>
        </w:pBdr>
        <w:spacing w:after="0" w:line="240" w:lineRule="auto"/>
        <w:jc w:val="both"/>
        <w:rPr>
          <w:rFonts w:cstheme="minorHAnsi"/>
          <w:b/>
        </w:rPr>
      </w:pPr>
      <w:r w:rsidRPr="007E4858">
        <w:rPr>
          <w:rFonts w:cstheme="minorHAnsi"/>
          <w:b/>
        </w:rPr>
        <w:t xml:space="preserve">Email: </w:t>
      </w:r>
      <w:hyperlink r:id="rId7" w:history="1">
        <w:r w:rsidR="007E4858" w:rsidRPr="007E4858">
          <w:rPr>
            <w:rStyle w:val="Hyperlink"/>
            <w:rFonts w:ascii="Arial" w:hAnsi="Arial" w:cs="Arial"/>
            <w:b/>
            <w:sz w:val="20"/>
            <w:szCs w:val="20"/>
          </w:rPr>
          <w:t>gopal092196@gmail.com</w:t>
        </w:r>
      </w:hyperlink>
      <w:r w:rsidR="007E4858" w:rsidRPr="007E4858">
        <w:rPr>
          <w:rFonts w:ascii="Arial" w:hAnsi="Arial" w:cs="Arial"/>
          <w:b/>
          <w:sz w:val="20"/>
          <w:szCs w:val="20"/>
        </w:rPr>
        <w:t xml:space="preserve"> </w:t>
      </w:r>
    </w:p>
    <w:p w:rsidR="00E24AFE" w:rsidRPr="007E4858" w:rsidRDefault="000A6BEC" w:rsidP="00D60706">
      <w:pPr>
        <w:pBdr>
          <w:bottom w:val="single" w:sz="4" w:space="2" w:color="auto"/>
        </w:pBdr>
        <w:spacing w:after="0" w:line="240" w:lineRule="auto"/>
        <w:jc w:val="both"/>
        <w:rPr>
          <w:rFonts w:cstheme="minorHAnsi"/>
          <w:b/>
        </w:rPr>
      </w:pPr>
      <w:r w:rsidRPr="007E4858">
        <w:rPr>
          <w:rFonts w:cstheme="minorHAnsi"/>
          <w:b/>
        </w:rPr>
        <w:t>Ph</w:t>
      </w:r>
      <w:r w:rsidR="00C31E1E" w:rsidRPr="007E4858">
        <w:rPr>
          <w:rFonts w:cstheme="minorHAnsi"/>
          <w:b/>
        </w:rPr>
        <w:t xml:space="preserve">#: </w:t>
      </w:r>
      <w:r w:rsidR="007E4858" w:rsidRPr="007E4858">
        <w:rPr>
          <w:rFonts w:ascii="Arial" w:hAnsi="Arial" w:cs="Arial"/>
          <w:b/>
          <w:sz w:val="20"/>
          <w:szCs w:val="20"/>
        </w:rPr>
        <w:t>567-318-0887</w:t>
      </w:r>
    </w:p>
    <w:p w:rsidR="00E24AFE" w:rsidRPr="00D27C09" w:rsidRDefault="00501541" w:rsidP="00D60706">
      <w:pPr>
        <w:spacing w:after="0" w:line="240" w:lineRule="auto"/>
        <w:jc w:val="both"/>
        <w:rPr>
          <w:rFonts w:cstheme="minorHAnsi"/>
          <w:b/>
        </w:rPr>
      </w:pPr>
      <w:r w:rsidRPr="00D27C09">
        <w:rPr>
          <w:rFonts w:cstheme="minorHAnsi"/>
          <w:b/>
        </w:rPr>
        <w:t>Professional Summary:</w:t>
      </w:r>
    </w:p>
    <w:p w:rsidR="00B6491A" w:rsidRPr="00D27C09" w:rsidRDefault="00B24940" w:rsidP="00D60706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right="-90"/>
        <w:jc w:val="both"/>
        <w:rPr>
          <w:rFonts w:eastAsia="Calibri" w:cstheme="minorHAnsi"/>
        </w:rPr>
      </w:pPr>
      <w:r w:rsidRPr="00D27C09">
        <w:rPr>
          <w:rFonts w:cstheme="minorHAnsi"/>
          <w:color w:val="000000"/>
          <w:shd w:val="clear" w:color="auto" w:fill="FFFFFF"/>
        </w:rPr>
        <w:t>With</w:t>
      </w:r>
      <w:r w:rsidR="005D4E7F" w:rsidRPr="00D27C09">
        <w:rPr>
          <w:rFonts w:cstheme="minorHAnsi"/>
          <w:color w:val="000000"/>
          <w:shd w:val="clear" w:color="auto" w:fill="FFFFFF"/>
        </w:rPr>
        <w:t xml:space="preserve"> </w:t>
      </w:r>
      <w:r w:rsidR="00112E77" w:rsidRPr="00D27C09">
        <w:rPr>
          <w:rFonts w:cstheme="minorHAnsi"/>
          <w:b/>
          <w:color w:val="000000"/>
          <w:shd w:val="clear" w:color="auto" w:fill="FFFFFF"/>
        </w:rPr>
        <w:t>3</w:t>
      </w:r>
      <w:r w:rsidR="00B6491A" w:rsidRPr="00D27C09">
        <w:rPr>
          <w:rFonts w:cstheme="minorHAnsi"/>
          <w:b/>
          <w:color w:val="000000"/>
          <w:shd w:val="clear" w:color="auto" w:fill="FFFFFF"/>
        </w:rPr>
        <w:t>+ years</w:t>
      </w:r>
      <w:r w:rsidR="00B6491A" w:rsidRPr="00D27C09">
        <w:rPr>
          <w:rFonts w:cstheme="minorHAnsi"/>
          <w:color w:val="000000"/>
          <w:shd w:val="clear" w:color="auto" w:fill="FFFFFF"/>
        </w:rPr>
        <w:t xml:space="preserve"> of experience in development and implementation of </w:t>
      </w:r>
      <w:r w:rsidR="0049678D" w:rsidRPr="00D27C09">
        <w:rPr>
          <w:rFonts w:cstheme="minorHAnsi"/>
          <w:b/>
          <w:color w:val="000000"/>
          <w:shd w:val="clear" w:color="auto" w:fill="FFFFFF"/>
        </w:rPr>
        <w:t>large-</w:t>
      </w:r>
      <w:r w:rsidR="00B6491A" w:rsidRPr="00D27C09">
        <w:rPr>
          <w:rFonts w:cstheme="minorHAnsi"/>
          <w:b/>
          <w:color w:val="000000"/>
          <w:shd w:val="clear" w:color="auto" w:fill="FFFFFF"/>
        </w:rPr>
        <w:t>scale, Object-</w:t>
      </w:r>
      <w:r w:rsidR="0049678D" w:rsidRPr="00D27C09">
        <w:rPr>
          <w:rFonts w:cstheme="minorHAnsi"/>
          <w:b/>
          <w:color w:val="000000"/>
          <w:shd w:val="clear" w:color="auto" w:fill="FFFFFF"/>
        </w:rPr>
        <w:t>Oriented, high-performance Web-</w:t>
      </w:r>
      <w:r w:rsidR="00B6491A" w:rsidRPr="00D27C09">
        <w:rPr>
          <w:rFonts w:cstheme="minorHAnsi"/>
          <w:b/>
          <w:color w:val="000000"/>
          <w:shd w:val="clear" w:color="auto" w:fill="FFFFFF"/>
        </w:rPr>
        <w:t xml:space="preserve">based </w:t>
      </w:r>
      <w:r w:rsidR="00B6491A" w:rsidRPr="00D27C09">
        <w:rPr>
          <w:rFonts w:cstheme="minorHAnsi"/>
          <w:color w:val="000000"/>
          <w:shd w:val="clear" w:color="auto" w:fill="FFFFFF"/>
        </w:rPr>
        <w:t xml:space="preserve">Client-Server applications by using </w:t>
      </w:r>
      <w:r w:rsidR="00B6491A" w:rsidRPr="00D27C09">
        <w:rPr>
          <w:rFonts w:cstheme="minorHAnsi"/>
          <w:b/>
          <w:color w:val="000000"/>
          <w:shd w:val="clear" w:color="auto" w:fill="FFFFFF"/>
        </w:rPr>
        <w:t>Java,</w:t>
      </w:r>
      <w:r w:rsidR="00B6491A" w:rsidRPr="00D27C09">
        <w:rPr>
          <w:rFonts w:cstheme="minorHAnsi"/>
          <w:color w:val="000000"/>
          <w:shd w:val="clear" w:color="auto" w:fill="FFFFFF"/>
        </w:rPr>
        <w:t xml:space="preserve"> </w:t>
      </w:r>
      <w:r w:rsidR="00B6491A" w:rsidRPr="00D27C09">
        <w:rPr>
          <w:rFonts w:cstheme="minorHAnsi"/>
          <w:b/>
          <w:bCs/>
          <w:color w:val="000000"/>
          <w:shd w:val="clear" w:color="auto" w:fill="FFFFFF"/>
        </w:rPr>
        <w:t>J2EE</w:t>
      </w:r>
      <w:r w:rsidR="00B6491A" w:rsidRPr="00D27C09">
        <w:rPr>
          <w:rFonts w:cstheme="minorHAnsi"/>
          <w:color w:val="000000"/>
          <w:shd w:val="clear" w:color="auto" w:fill="FFFFFF"/>
        </w:rPr>
        <w:t xml:space="preserve"> Technologies.</w:t>
      </w:r>
    </w:p>
    <w:p w:rsidR="00B02E6C" w:rsidRPr="00D27C09" w:rsidRDefault="00B02E6C" w:rsidP="00D60706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eastAsia="Calibri" w:cstheme="minorHAnsi"/>
        </w:rPr>
      </w:pPr>
      <w:r w:rsidRPr="00D27C09">
        <w:rPr>
          <w:rFonts w:cstheme="minorHAnsi"/>
          <w:color w:val="000000"/>
          <w:shd w:val="clear" w:color="auto" w:fill="FFFFFF"/>
        </w:rPr>
        <w:t xml:space="preserve">Experience in all stages of </w:t>
      </w:r>
      <w:r w:rsidRPr="00D27C09">
        <w:rPr>
          <w:rFonts w:cstheme="minorHAnsi"/>
          <w:b/>
          <w:color w:val="000000"/>
          <w:shd w:val="clear" w:color="auto" w:fill="FFFFFF"/>
        </w:rPr>
        <w:t>Software Development Life Cycle (SDLC)</w:t>
      </w:r>
      <w:r w:rsidRPr="00D27C09">
        <w:rPr>
          <w:rFonts w:cstheme="minorHAnsi"/>
          <w:color w:val="000000"/>
          <w:shd w:val="clear" w:color="auto" w:fill="FFFFFF"/>
        </w:rPr>
        <w:t xml:space="preserve"> including requirement analysis, design, development, testing, deployment, also support and maintenance with various methodologies such as Waterfall, Incremental, Iterative and Agile Methodologies.</w:t>
      </w:r>
    </w:p>
    <w:p w:rsidR="00783B14" w:rsidRPr="00D27C09" w:rsidRDefault="00783B14" w:rsidP="00D60706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</w:rPr>
      </w:pPr>
      <w:r w:rsidRPr="00D27C09">
        <w:rPr>
          <w:rFonts w:cstheme="minorHAnsi"/>
          <w:shd w:val="clear" w:color="auto" w:fill="FFFFFF"/>
        </w:rPr>
        <w:t>Experienced in designing, developing multi-tier application using</w:t>
      </w:r>
      <w:r w:rsidRPr="00D27C09">
        <w:rPr>
          <w:rFonts w:cstheme="minorHAnsi"/>
          <w:b/>
          <w:shd w:val="clear" w:color="auto" w:fill="FFFFFF"/>
        </w:rPr>
        <w:t xml:space="preserve"> J2EE</w:t>
      </w:r>
      <w:r w:rsidRPr="00D27C09">
        <w:rPr>
          <w:rFonts w:cstheme="minorHAnsi"/>
          <w:shd w:val="clear" w:color="auto" w:fill="FFFFFF"/>
        </w:rPr>
        <w:t xml:space="preserve"> technologies </w:t>
      </w:r>
      <w:r w:rsidRPr="00D27C09">
        <w:rPr>
          <w:rFonts w:cstheme="minorHAnsi"/>
          <w:b/>
          <w:shd w:val="clear" w:color="auto" w:fill="FFFFFF"/>
        </w:rPr>
        <w:t xml:space="preserve">JSP, Java Beans, JNDI, JDBC, </w:t>
      </w:r>
      <w:r w:rsidR="00112E77" w:rsidRPr="00D27C09">
        <w:rPr>
          <w:rFonts w:cstheme="minorHAnsi"/>
          <w:b/>
          <w:shd w:val="clear" w:color="auto" w:fill="FFFFFF"/>
        </w:rPr>
        <w:t>Maven</w:t>
      </w:r>
      <w:r w:rsidRPr="00D27C09">
        <w:rPr>
          <w:rFonts w:cstheme="minorHAnsi"/>
          <w:b/>
          <w:shd w:val="clear" w:color="auto" w:fill="FFFFFF"/>
        </w:rPr>
        <w:t xml:space="preserve">, Log4j, XML DOM, Web Services, Soap, DOJO </w:t>
      </w:r>
      <w:r w:rsidRPr="00D27C09">
        <w:rPr>
          <w:rFonts w:cstheme="minorHAnsi"/>
          <w:shd w:val="clear" w:color="auto" w:fill="FFFFFF"/>
        </w:rPr>
        <w:t xml:space="preserve">using </w:t>
      </w:r>
      <w:r w:rsidRPr="00D27C09">
        <w:rPr>
          <w:rFonts w:cstheme="minorHAnsi"/>
          <w:b/>
          <w:shd w:val="clear" w:color="auto" w:fill="FFFFFF"/>
        </w:rPr>
        <w:t>J2EE</w:t>
      </w:r>
      <w:r w:rsidRPr="00D27C09">
        <w:rPr>
          <w:rFonts w:cstheme="minorHAnsi"/>
          <w:shd w:val="clear" w:color="auto" w:fill="FFFFFF"/>
        </w:rPr>
        <w:t xml:space="preserve"> design platform.</w:t>
      </w:r>
    </w:p>
    <w:p w:rsidR="00783B14" w:rsidRPr="00D27C09" w:rsidRDefault="00783B14" w:rsidP="00D60706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cstheme="minorHAnsi"/>
          <w:b/>
        </w:rPr>
      </w:pPr>
      <w:r w:rsidRPr="00D27C09">
        <w:rPr>
          <w:rFonts w:cstheme="minorHAnsi"/>
          <w:shd w:val="clear" w:color="auto" w:fill="FFFFFF"/>
        </w:rPr>
        <w:t xml:space="preserve">Experienced in designing and developing application based on </w:t>
      </w:r>
      <w:r w:rsidRPr="00D27C09">
        <w:rPr>
          <w:rFonts w:cstheme="minorHAnsi"/>
          <w:b/>
          <w:shd w:val="clear" w:color="auto" w:fill="FFFFFF"/>
        </w:rPr>
        <w:t xml:space="preserve">Spring Framework, Spring Boot, Spring MVC, Spring Templates, Hibernate, Micro services, AWS </w:t>
      </w:r>
      <w:r w:rsidRPr="00D27C09">
        <w:rPr>
          <w:rFonts w:cstheme="minorHAnsi"/>
          <w:shd w:val="clear" w:color="auto" w:fill="FFFFFF"/>
        </w:rPr>
        <w:t xml:space="preserve">using </w:t>
      </w:r>
      <w:r w:rsidRPr="00D27C09">
        <w:rPr>
          <w:rFonts w:cstheme="minorHAnsi"/>
          <w:b/>
          <w:shd w:val="clear" w:color="auto" w:fill="FFFFFF"/>
        </w:rPr>
        <w:t>Java 8.</w:t>
      </w:r>
    </w:p>
    <w:p w:rsidR="00783B14" w:rsidRPr="00D27C09" w:rsidRDefault="00783B14" w:rsidP="00D60706">
      <w:pPr>
        <w:widowControl w:val="0"/>
        <w:numPr>
          <w:ilvl w:val="0"/>
          <w:numId w:val="22"/>
        </w:numPr>
        <w:tabs>
          <w:tab w:val="left" w:pos="360"/>
          <w:tab w:val="left" w:pos="5220"/>
        </w:tabs>
        <w:autoSpaceDE w:val="0"/>
        <w:autoSpaceDN w:val="0"/>
        <w:adjustRightInd w:val="0"/>
        <w:spacing w:after="0" w:line="240" w:lineRule="auto"/>
        <w:ind w:right="-90"/>
        <w:contextualSpacing/>
        <w:jc w:val="both"/>
        <w:rPr>
          <w:rFonts w:cstheme="minorHAnsi"/>
        </w:rPr>
      </w:pPr>
      <w:r w:rsidRPr="00D27C09">
        <w:rPr>
          <w:rFonts w:cstheme="minorHAnsi"/>
          <w:shd w:val="clear" w:color="auto" w:fill="FFFFFF"/>
        </w:rPr>
        <w:t xml:space="preserve">Strong experience in </w:t>
      </w:r>
      <w:r w:rsidRPr="00D27C09">
        <w:rPr>
          <w:rFonts w:cstheme="minorHAnsi"/>
          <w:b/>
          <w:shd w:val="clear" w:color="auto" w:fill="FFFFFF"/>
        </w:rPr>
        <w:t>Spring Framework</w:t>
      </w:r>
      <w:r w:rsidRPr="00D27C09">
        <w:rPr>
          <w:rFonts w:cstheme="minorHAnsi"/>
          <w:shd w:val="clear" w:color="auto" w:fill="FFFFFF"/>
        </w:rPr>
        <w:t xml:space="preserve"> including </w:t>
      </w:r>
      <w:r w:rsidRPr="00D27C09">
        <w:rPr>
          <w:rFonts w:cstheme="minorHAnsi"/>
          <w:b/>
          <w:shd w:val="clear" w:color="auto" w:fill="FFFFFF"/>
        </w:rPr>
        <w:t xml:space="preserve">Spring Core/IOC, Spring Security </w:t>
      </w:r>
      <w:r w:rsidRPr="00D27C09">
        <w:rPr>
          <w:rFonts w:cstheme="minorHAnsi"/>
          <w:shd w:val="clear" w:color="auto" w:fill="FFFFFF"/>
        </w:rPr>
        <w:t>and implement the authentication, authorization and access-control features by using Spring Security.</w:t>
      </w:r>
      <w:r w:rsidRPr="00D27C09">
        <w:rPr>
          <w:rFonts w:cstheme="minorHAnsi"/>
        </w:rPr>
        <w:t xml:space="preserve"> </w:t>
      </w:r>
    </w:p>
    <w:p w:rsidR="00783B14" w:rsidRPr="00D27C09" w:rsidRDefault="00783B14" w:rsidP="00D60706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cstheme="minorHAnsi"/>
          <w:b/>
        </w:rPr>
      </w:pPr>
      <w:r w:rsidRPr="00D27C09">
        <w:rPr>
          <w:rFonts w:cstheme="minorHAnsi"/>
          <w:shd w:val="clear" w:color="auto" w:fill="FFFFFF"/>
        </w:rPr>
        <w:t xml:space="preserve">Extensively worked in designing and implementation of multi-tier applications </w:t>
      </w:r>
      <w:r w:rsidRPr="00D27C09">
        <w:rPr>
          <w:rFonts w:cstheme="minorHAnsi"/>
          <w:b/>
          <w:shd w:val="clear" w:color="auto" w:fill="FFFFFF"/>
        </w:rPr>
        <w:t>using Java</w:t>
      </w:r>
      <w:r w:rsidR="00D27C09">
        <w:rPr>
          <w:rFonts w:cstheme="minorHAnsi"/>
          <w:b/>
          <w:shd w:val="clear" w:color="auto" w:fill="FFFFFF"/>
        </w:rPr>
        <w:t xml:space="preserve"> 8</w:t>
      </w:r>
      <w:r w:rsidRPr="00D27C09">
        <w:rPr>
          <w:rFonts w:cstheme="minorHAnsi"/>
          <w:b/>
          <w:shd w:val="clear" w:color="auto" w:fill="FFFFFF"/>
        </w:rPr>
        <w:t xml:space="preserve">, J2EE, JDBC, JSP, </w:t>
      </w:r>
      <w:r w:rsidR="001E3F7C" w:rsidRPr="00D27C09">
        <w:rPr>
          <w:rFonts w:cstheme="minorHAnsi"/>
          <w:b/>
          <w:shd w:val="clear" w:color="auto" w:fill="FFFFFF"/>
        </w:rPr>
        <w:t xml:space="preserve">HTML5, Spring Boot, </w:t>
      </w:r>
      <w:proofErr w:type="gramStart"/>
      <w:r w:rsidRPr="00D27C09">
        <w:rPr>
          <w:rFonts w:cstheme="minorHAnsi"/>
          <w:b/>
          <w:shd w:val="clear" w:color="auto" w:fill="FFFFFF"/>
        </w:rPr>
        <w:t>JavaBeans</w:t>
      </w:r>
      <w:proofErr w:type="gramEnd"/>
      <w:r w:rsidRPr="00D27C09">
        <w:rPr>
          <w:rFonts w:cstheme="minorHAnsi"/>
          <w:shd w:val="clear" w:color="auto" w:fill="FFFFFF"/>
        </w:rPr>
        <w:t xml:space="preserve"> with </w:t>
      </w:r>
      <w:r w:rsidRPr="00D27C09">
        <w:rPr>
          <w:rFonts w:cstheme="minorHAnsi"/>
          <w:b/>
          <w:shd w:val="clear" w:color="auto" w:fill="FFFFFF"/>
        </w:rPr>
        <w:t>Eclipse.</w:t>
      </w:r>
    </w:p>
    <w:p w:rsidR="00783B14" w:rsidRPr="00D27C09" w:rsidRDefault="00783B14" w:rsidP="00D60706">
      <w:pPr>
        <w:widowControl w:val="0"/>
        <w:numPr>
          <w:ilvl w:val="0"/>
          <w:numId w:val="22"/>
        </w:numPr>
        <w:tabs>
          <w:tab w:val="left" w:pos="360"/>
          <w:tab w:val="left" w:pos="5220"/>
        </w:tabs>
        <w:autoSpaceDE w:val="0"/>
        <w:autoSpaceDN w:val="0"/>
        <w:adjustRightInd w:val="0"/>
        <w:spacing w:after="0" w:line="240" w:lineRule="auto"/>
        <w:ind w:right="-90"/>
        <w:contextualSpacing/>
        <w:jc w:val="both"/>
        <w:rPr>
          <w:rFonts w:cstheme="minorHAnsi"/>
        </w:rPr>
      </w:pPr>
      <w:r w:rsidRPr="00D27C09">
        <w:rPr>
          <w:rFonts w:cstheme="minorHAnsi"/>
        </w:rPr>
        <w:t xml:space="preserve">Sound Knowledge of MVC Architecture, spring framework, Java Design Patterns and O/R mapping </w:t>
      </w:r>
      <w:r w:rsidRPr="00D27C09">
        <w:rPr>
          <w:rFonts w:cstheme="minorHAnsi"/>
          <w:b/>
        </w:rPr>
        <w:t>Hibernate</w:t>
      </w:r>
      <w:r w:rsidRPr="00D27C09">
        <w:rPr>
          <w:rFonts w:cstheme="minorHAnsi"/>
        </w:rPr>
        <w:t xml:space="preserve"> framework.</w:t>
      </w:r>
    </w:p>
    <w:p w:rsidR="00783B14" w:rsidRPr="00D27C09" w:rsidRDefault="00783B14" w:rsidP="00D60706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cstheme="minorHAnsi"/>
          <w:b/>
        </w:rPr>
      </w:pPr>
      <w:r w:rsidRPr="00D27C09">
        <w:rPr>
          <w:rFonts w:cstheme="minorHAnsi"/>
        </w:rPr>
        <w:t xml:space="preserve">Working experience in </w:t>
      </w:r>
      <w:r w:rsidRPr="00D27C09">
        <w:rPr>
          <w:rFonts w:cstheme="minorHAnsi"/>
          <w:b/>
        </w:rPr>
        <w:t>Core Java</w:t>
      </w:r>
      <w:r w:rsidRPr="00D27C09">
        <w:rPr>
          <w:rFonts w:cstheme="minorHAnsi"/>
        </w:rPr>
        <w:t xml:space="preserve"> with strong understanding &amp; working knowledge of Object Oriented Programming and also API’s like </w:t>
      </w:r>
      <w:r w:rsidRPr="00D27C09">
        <w:rPr>
          <w:rFonts w:cstheme="minorHAnsi"/>
          <w:b/>
        </w:rPr>
        <w:t>Collections, Multi-Threading, Exception</w:t>
      </w:r>
      <w:r w:rsidRPr="00D27C09">
        <w:rPr>
          <w:rFonts w:cstheme="minorHAnsi"/>
        </w:rPr>
        <w:t>.</w:t>
      </w:r>
    </w:p>
    <w:p w:rsidR="00783B14" w:rsidRPr="00D27C09" w:rsidRDefault="00783B14" w:rsidP="00D60706">
      <w:pPr>
        <w:numPr>
          <w:ilvl w:val="0"/>
          <w:numId w:val="22"/>
        </w:numPr>
        <w:spacing w:after="0" w:line="240" w:lineRule="auto"/>
        <w:jc w:val="both"/>
        <w:rPr>
          <w:rFonts w:cstheme="minorHAnsi"/>
          <w:lang w:val="en-IN"/>
        </w:rPr>
      </w:pPr>
      <w:r w:rsidRPr="00D27C09">
        <w:rPr>
          <w:rFonts w:cstheme="minorHAnsi"/>
          <w:lang w:val="en-IN"/>
        </w:rPr>
        <w:t xml:space="preserve">Understanding of Web Service concepts – </w:t>
      </w:r>
      <w:r w:rsidRPr="00D27C09">
        <w:rPr>
          <w:rFonts w:cstheme="minorHAnsi"/>
          <w:b/>
          <w:lang w:val="en-IN"/>
        </w:rPr>
        <w:t>XML, SOAP</w:t>
      </w:r>
      <w:r w:rsidRPr="00D27C09">
        <w:rPr>
          <w:rFonts w:cstheme="minorHAnsi"/>
          <w:lang w:val="en-IN"/>
        </w:rPr>
        <w:t xml:space="preserve"> and </w:t>
      </w:r>
      <w:r w:rsidRPr="00D27C09">
        <w:rPr>
          <w:rFonts w:cstheme="minorHAnsi"/>
          <w:b/>
          <w:lang w:val="en-IN"/>
        </w:rPr>
        <w:t>REST API.</w:t>
      </w:r>
    </w:p>
    <w:p w:rsidR="00783B14" w:rsidRPr="00D27C09" w:rsidRDefault="00783B14" w:rsidP="00D60706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eastAsia="Calibri" w:cstheme="minorHAnsi"/>
        </w:rPr>
      </w:pPr>
      <w:r w:rsidRPr="00D27C09">
        <w:rPr>
          <w:rFonts w:cstheme="minorHAnsi"/>
          <w:shd w:val="clear" w:color="auto" w:fill="FFFFFF"/>
        </w:rPr>
        <w:t xml:space="preserve">Good Experience in development and deployment experience with BEA Web </w:t>
      </w:r>
      <w:r w:rsidRPr="00D27C09">
        <w:rPr>
          <w:rFonts w:cstheme="minorHAnsi"/>
          <w:b/>
          <w:shd w:val="clear" w:color="auto" w:fill="FFFFFF"/>
        </w:rPr>
        <w:t>logic IBM Web</w:t>
      </w:r>
      <w:r w:rsidR="00B24940" w:rsidRPr="00D27C09">
        <w:rPr>
          <w:rFonts w:cstheme="minorHAnsi"/>
          <w:b/>
          <w:shd w:val="clear" w:color="auto" w:fill="FFFFFF"/>
        </w:rPr>
        <w:t>-</w:t>
      </w:r>
      <w:r w:rsidRPr="00D27C09">
        <w:rPr>
          <w:rFonts w:cstheme="minorHAnsi"/>
          <w:b/>
          <w:shd w:val="clear" w:color="auto" w:fill="FFFFFF"/>
        </w:rPr>
        <w:t xml:space="preserve">Sphere, Apache Tomcat and </w:t>
      </w:r>
      <w:proofErr w:type="spellStart"/>
      <w:r w:rsidRPr="00D27C09">
        <w:rPr>
          <w:rFonts w:cstheme="minorHAnsi"/>
          <w:b/>
          <w:shd w:val="clear" w:color="auto" w:fill="FFFFFF"/>
        </w:rPr>
        <w:t>JBoss</w:t>
      </w:r>
      <w:proofErr w:type="spellEnd"/>
      <w:r w:rsidRPr="00D27C09">
        <w:rPr>
          <w:rFonts w:cstheme="minorHAnsi"/>
          <w:shd w:val="clear" w:color="auto" w:fill="FFFFFF"/>
        </w:rPr>
        <w:t xml:space="preserve"> Application Servers.</w:t>
      </w:r>
    </w:p>
    <w:p w:rsidR="00783B14" w:rsidRPr="00D27C09" w:rsidRDefault="00783B14" w:rsidP="00D60706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eastAsia="Calibri" w:cstheme="minorHAnsi"/>
        </w:rPr>
      </w:pPr>
      <w:r w:rsidRPr="00D27C09">
        <w:rPr>
          <w:rFonts w:cstheme="minorHAnsi"/>
          <w:shd w:val="clear" w:color="auto" w:fill="FFFFFF"/>
        </w:rPr>
        <w:t xml:space="preserve">Experience in using various version control systems like </w:t>
      </w:r>
      <w:r w:rsidRPr="00D27C09">
        <w:rPr>
          <w:rFonts w:cstheme="minorHAnsi"/>
          <w:b/>
          <w:shd w:val="clear" w:color="auto" w:fill="FFFFFF"/>
        </w:rPr>
        <w:t xml:space="preserve">SVN and </w:t>
      </w:r>
      <w:proofErr w:type="spellStart"/>
      <w:r w:rsidRPr="00D27C09">
        <w:rPr>
          <w:rFonts w:cstheme="minorHAnsi"/>
          <w:b/>
          <w:shd w:val="clear" w:color="auto" w:fill="FFFFFF"/>
        </w:rPr>
        <w:t>Git</w:t>
      </w:r>
      <w:proofErr w:type="spellEnd"/>
      <w:r w:rsidRPr="00D27C09">
        <w:rPr>
          <w:rFonts w:cstheme="minorHAnsi"/>
          <w:b/>
          <w:shd w:val="clear" w:color="auto" w:fill="FFFFFF"/>
        </w:rPr>
        <w:t>.</w:t>
      </w:r>
    </w:p>
    <w:p w:rsidR="00783B14" w:rsidRPr="00D27C09" w:rsidRDefault="00783B14" w:rsidP="00D60706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eastAsia="Calibri" w:cstheme="minorHAnsi"/>
        </w:rPr>
      </w:pPr>
      <w:r w:rsidRPr="00D27C09">
        <w:rPr>
          <w:rFonts w:eastAsia="Calibri" w:cstheme="minorHAnsi"/>
        </w:rPr>
        <w:t xml:space="preserve">Experience in different Operating Systems/ platforms like </w:t>
      </w:r>
      <w:r w:rsidRPr="00D27C09">
        <w:rPr>
          <w:rFonts w:eastAsia="Calibri" w:cstheme="minorHAnsi"/>
          <w:b/>
        </w:rPr>
        <w:t>Windows</w:t>
      </w:r>
      <w:r w:rsidRPr="00D27C09">
        <w:rPr>
          <w:rFonts w:eastAsia="Calibri" w:cstheme="minorHAnsi"/>
        </w:rPr>
        <w:t xml:space="preserve">, </w:t>
      </w:r>
      <w:r w:rsidRPr="00D27C09">
        <w:rPr>
          <w:rFonts w:eastAsia="Calibri" w:cstheme="minorHAnsi"/>
          <w:b/>
        </w:rPr>
        <w:t>Linux</w:t>
      </w:r>
      <w:r w:rsidRPr="00D27C09">
        <w:rPr>
          <w:rFonts w:eastAsia="Calibri" w:cstheme="minorHAnsi"/>
        </w:rPr>
        <w:t xml:space="preserve"> and </w:t>
      </w:r>
      <w:r w:rsidRPr="00D27C09">
        <w:rPr>
          <w:rFonts w:eastAsia="Calibri" w:cstheme="minorHAnsi"/>
          <w:b/>
        </w:rPr>
        <w:t>UNIX.</w:t>
      </w:r>
    </w:p>
    <w:p w:rsidR="00783B14" w:rsidRPr="00D27C09" w:rsidRDefault="00783B14" w:rsidP="00D60706">
      <w:pPr>
        <w:pStyle w:val="NoSpacing1"/>
        <w:numPr>
          <w:ilvl w:val="0"/>
          <w:numId w:val="22"/>
        </w:numPr>
        <w:jc w:val="both"/>
        <w:rPr>
          <w:rFonts w:asciiTheme="minorHAnsi" w:eastAsia="Arial Unicode MS" w:hAnsiTheme="minorHAnsi" w:cstheme="minorHAnsi"/>
          <w:b/>
          <w:sz w:val="22"/>
          <w:szCs w:val="22"/>
        </w:rPr>
      </w:pPr>
      <w:r w:rsidRPr="00D27C09">
        <w:rPr>
          <w:rFonts w:asciiTheme="minorHAnsi" w:eastAsia="Arial Unicode MS" w:hAnsiTheme="minorHAnsi" w:cstheme="minorHAnsi"/>
          <w:sz w:val="22"/>
          <w:szCs w:val="22"/>
        </w:rPr>
        <w:t>Experience in creating and extracting data from database using</w:t>
      </w:r>
      <w:r w:rsidRPr="00D27C09">
        <w:rPr>
          <w:rFonts w:asciiTheme="minorHAnsi" w:eastAsia="Arial Unicode MS" w:hAnsiTheme="minorHAnsi" w:cstheme="minorHAnsi"/>
          <w:b/>
          <w:sz w:val="22"/>
          <w:szCs w:val="22"/>
        </w:rPr>
        <w:t xml:space="preserve"> SQL Queries, PL/SQL Stored procedures, packages</w:t>
      </w:r>
      <w:r w:rsidRPr="00D27C09">
        <w:rPr>
          <w:rFonts w:asciiTheme="minorHAnsi" w:eastAsia="Arial Unicode MS" w:hAnsiTheme="minorHAnsi" w:cstheme="minorHAnsi"/>
          <w:sz w:val="22"/>
          <w:szCs w:val="22"/>
        </w:rPr>
        <w:t xml:space="preserve"> on</w:t>
      </w:r>
      <w:r w:rsidRPr="00D27C09">
        <w:rPr>
          <w:rFonts w:asciiTheme="minorHAnsi" w:eastAsia="Arial Unicode MS" w:hAnsiTheme="minorHAnsi" w:cstheme="minorHAnsi"/>
          <w:b/>
          <w:sz w:val="22"/>
          <w:szCs w:val="22"/>
        </w:rPr>
        <w:t xml:space="preserve"> Oracle</w:t>
      </w:r>
      <w:r w:rsidRPr="00D27C09">
        <w:rPr>
          <w:rFonts w:asciiTheme="minorHAnsi" w:eastAsia="Arial Unicode MS" w:hAnsiTheme="minorHAnsi" w:cstheme="minorHAnsi"/>
          <w:sz w:val="22"/>
          <w:szCs w:val="22"/>
        </w:rPr>
        <w:t xml:space="preserve"> database</w:t>
      </w:r>
      <w:r w:rsidRPr="00D27C09">
        <w:rPr>
          <w:rFonts w:asciiTheme="minorHAnsi" w:eastAsia="Arial Unicode MS" w:hAnsiTheme="minorHAnsi" w:cstheme="minorHAnsi"/>
          <w:b/>
          <w:sz w:val="22"/>
          <w:szCs w:val="22"/>
        </w:rPr>
        <w:t>.</w:t>
      </w:r>
    </w:p>
    <w:p w:rsidR="00783B14" w:rsidRPr="00D27C09" w:rsidRDefault="00783B14" w:rsidP="00D60706">
      <w:pPr>
        <w:numPr>
          <w:ilvl w:val="0"/>
          <w:numId w:val="22"/>
        </w:numPr>
        <w:spacing w:after="0" w:line="240" w:lineRule="auto"/>
        <w:contextualSpacing/>
        <w:jc w:val="both"/>
        <w:rPr>
          <w:rFonts w:cstheme="minorHAnsi"/>
          <w:lang w:val="en-IN"/>
        </w:rPr>
      </w:pPr>
      <w:r w:rsidRPr="00D27C09">
        <w:rPr>
          <w:rFonts w:cstheme="minorHAnsi"/>
          <w:lang w:val="en-IN"/>
        </w:rPr>
        <w:t>Good Experience with Agile and iterative Waterfall methodologies.</w:t>
      </w:r>
    </w:p>
    <w:p w:rsidR="00783B14" w:rsidRPr="00D27C09" w:rsidRDefault="00783B14" w:rsidP="00D60706">
      <w:pPr>
        <w:numPr>
          <w:ilvl w:val="0"/>
          <w:numId w:val="22"/>
        </w:numPr>
        <w:spacing w:after="0" w:line="240" w:lineRule="auto"/>
        <w:contextualSpacing/>
        <w:jc w:val="both"/>
        <w:rPr>
          <w:rFonts w:cstheme="minorHAnsi"/>
        </w:rPr>
      </w:pPr>
      <w:r w:rsidRPr="00D27C09">
        <w:rPr>
          <w:rFonts w:cstheme="minorHAnsi"/>
        </w:rPr>
        <w:t>Possess strong communication, organizational and analytical skills with an enabling ability to adapt to new environments and projects.</w:t>
      </w:r>
    </w:p>
    <w:p w:rsidR="00C95B61" w:rsidRPr="00D27C09" w:rsidRDefault="00C95B61" w:rsidP="00D607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</w:p>
    <w:p w:rsidR="001C79A1" w:rsidRPr="00D27C09" w:rsidRDefault="001C79A1" w:rsidP="00D607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D27C09">
        <w:rPr>
          <w:rFonts w:cstheme="minorHAnsi"/>
          <w:b/>
        </w:rPr>
        <w:t>Technical Skills:</w:t>
      </w:r>
    </w:p>
    <w:tbl>
      <w:tblPr>
        <w:tblStyle w:val="TableGrid"/>
        <w:tblW w:w="5000" w:type="pct"/>
        <w:tblLook w:val="04A0"/>
      </w:tblPr>
      <w:tblGrid>
        <w:gridCol w:w="2809"/>
        <w:gridCol w:w="8207"/>
      </w:tblGrid>
      <w:tr w:rsidR="001C79A1" w:rsidRPr="00D27C09" w:rsidTr="00D6063D">
        <w:trPr>
          <w:trHeight w:val="530"/>
        </w:trPr>
        <w:tc>
          <w:tcPr>
            <w:tcW w:w="1275" w:type="pct"/>
          </w:tcPr>
          <w:p w:rsidR="001C79A1" w:rsidRPr="00D27C09" w:rsidRDefault="001C79A1" w:rsidP="00D60706">
            <w:pPr>
              <w:pStyle w:val="NormalVerdana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7C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Java/J2EE Technologies</w:t>
            </w:r>
          </w:p>
        </w:tc>
        <w:tc>
          <w:tcPr>
            <w:tcW w:w="3725" w:type="pct"/>
          </w:tcPr>
          <w:p w:rsidR="001C79A1" w:rsidRPr="00D27C09" w:rsidRDefault="001C79A1" w:rsidP="00522A4C">
            <w:pPr>
              <w:autoSpaceDE w:val="0"/>
              <w:autoSpaceDN w:val="0"/>
              <w:adjustRightInd w:val="0"/>
              <w:jc w:val="both"/>
              <w:rPr>
                <w:rFonts w:cstheme="minorHAnsi"/>
                <w:iCs/>
              </w:rPr>
            </w:pPr>
            <w:r w:rsidRPr="00D27C09">
              <w:rPr>
                <w:rFonts w:cstheme="minorHAnsi"/>
              </w:rPr>
              <w:t>Java 8, JSP, JSTL, JDBC, JSF, JavaBeans, MVC,</w:t>
            </w:r>
            <w:r w:rsidRPr="00D27C09">
              <w:rPr>
                <w:rFonts w:cstheme="minorHAnsi"/>
                <w:iCs/>
              </w:rPr>
              <w:t xml:space="preserve"> RMI, MAVEN, Log4j,</w:t>
            </w:r>
            <w:r w:rsidR="00D27C09">
              <w:rPr>
                <w:rFonts w:cstheme="minorHAnsi"/>
              </w:rPr>
              <w:t xml:space="preserve"> XML, DOM, JNDI, JUNIT, Web S</w:t>
            </w:r>
            <w:r w:rsidRPr="00D27C09">
              <w:rPr>
                <w:rFonts w:cstheme="minorHAnsi"/>
              </w:rPr>
              <w:t>ervices</w:t>
            </w:r>
            <w:r w:rsidRPr="00D27C09">
              <w:rPr>
                <w:rFonts w:cstheme="minorHAnsi"/>
                <w:iCs/>
              </w:rPr>
              <w:t>, Multithreading</w:t>
            </w:r>
          </w:p>
        </w:tc>
      </w:tr>
      <w:tr w:rsidR="001C79A1" w:rsidRPr="00D27C09" w:rsidTr="00D6063D">
        <w:trPr>
          <w:trHeight w:val="218"/>
        </w:trPr>
        <w:tc>
          <w:tcPr>
            <w:tcW w:w="1275" w:type="pct"/>
          </w:tcPr>
          <w:p w:rsidR="001C79A1" w:rsidRPr="00D27C09" w:rsidRDefault="001C79A1" w:rsidP="00D60706">
            <w:pPr>
              <w:pStyle w:val="NormalVerdana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7C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Web Technologies</w:t>
            </w:r>
          </w:p>
        </w:tc>
        <w:tc>
          <w:tcPr>
            <w:tcW w:w="3725" w:type="pct"/>
          </w:tcPr>
          <w:p w:rsidR="001C79A1" w:rsidRPr="00D27C09" w:rsidRDefault="001C79A1" w:rsidP="00112E77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</w:rPr>
            </w:pPr>
            <w:r w:rsidRPr="00D27C09">
              <w:rPr>
                <w:rFonts w:cstheme="minorHAnsi"/>
              </w:rPr>
              <w:t xml:space="preserve">HTML, JavaScript, </w:t>
            </w:r>
            <w:proofErr w:type="spellStart"/>
            <w:r w:rsidRPr="00D27C09">
              <w:rPr>
                <w:rFonts w:cstheme="minorHAnsi"/>
              </w:rPr>
              <w:t>JQuery</w:t>
            </w:r>
            <w:proofErr w:type="spellEnd"/>
            <w:r w:rsidR="00112E77" w:rsidRPr="00D27C09">
              <w:rPr>
                <w:rFonts w:cstheme="minorHAnsi"/>
              </w:rPr>
              <w:t>, XML</w:t>
            </w:r>
          </w:p>
        </w:tc>
      </w:tr>
      <w:tr w:rsidR="001C79A1" w:rsidRPr="00D27C09" w:rsidTr="00D6063D">
        <w:trPr>
          <w:trHeight w:val="218"/>
        </w:trPr>
        <w:tc>
          <w:tcPr>
            <w:tcW w:w="1275" w:type="pct"/>
          </w:tcPr>
          <w:p w:rsidR="001C79A1" w:rsidRPr="00D27C09" w:rsidRDefault="001C79A1" w:rsidP="00D60706">
            <w:pPr>
              <w:pStyle w:val="NormalVerdana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C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Frameworks </w:t>
            </w:r>
          </w:p>
        </w:tc>
        <w:tc>
          <w:tcPr>
            <w:tcW w:w="3725" w:type="pct"/>
          </w:tcPr>
          <w:p w:rsidR="001C79A1" w:rsidRPr="00D27C09" w:rsidRDefault="001C79A1" w:rsidP="00D60706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D27C09">
              <w:rPr>
                <w:rFonts w:cstheme="minorHAnsi"/>
              </w:rPr>
              <w:t>Hibernate, JPA, JSF, Spring (IOC, AOP, MVC, Boot, ORM, Dependency Injection)</w:t>
            </w:r>
          </w:p>
        </w:tc>
      </w:tr>
      <w:tr w:rsidR="001C79A1" w:rsidRPr="00D27C09" w:rsidTr="00D6063D">
        <w:trPr>
          <w:trHeight w:val="218"/>
        </w:trPr>
        <w:tc>
          <w:tcPr>
            <w:tcW w:w="1275" w:type="pct"/>
          </w:tcPr>
          <w:p w:rsidR="001C79A1" w:rsidRPr="00D27C09" w:rsidRDefault="001C79A1" w:rsidP="00D60706">
            <w:pPr>
              <w:pStyle w:val="NormalVerdana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C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IDE’s </w:t>
            </w:r>
          </w:p>
        </w:tc>
        <w:tc>
          <w:tcPr>
            <w:tcW w:w="3725" w:type="pct"/>
          </w:tcPr>
          <w:p w:rsidR="001C79A1" w:rsidRPr="00D27C09" w:rsidRDefault="001C79A1" w:rsidP="00D60706">
            <w:pPr>
              <w:pStyle w:val="NormalVerdana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27C09">
              <w:rPr>
                <w:rFonts w:asciiTheme="minorHAnsi" w:hAnsiTheme="minorHAnsi" w:cstheme="minorHAnsi"/>
                <w:sz w:val="22"/>
                <w:szCs w:val="22"/>
              </w:rPr>
              <w:t xml:space="preserve">Eclipse, </w:t>
            </w:r>
            <w:proofErr w:type="spellStart"/>
            <w:r w:rsidRPr="00D27C09">
              <w:rPr>
                <w:rFonts w:asciiTheme="minorHAnsi" w:hAnsiTheme="minorHAnsi" w:cstheme="minorHAnsi"/>
                <w:sz w:val="22"/>
                <w:szCs w:val="22"/>
              </w:rPr>
              <w:t>NetBeans</w:t>
            </w:r>
            <w:proofErr w:type="spellEnd"/>
          </w:p>
        </w:tc>
      </w:tr>
      <w:tr w:rsidR="001C79A1" w:rsidRPr="00D27C09" w:rsidTr="00D6063D">
        <w:trPr>
          <w:trHeight w:val="242"/>
        </w:trPr>
        <w:tc>
          <w:tcPr>
            <w:tcW w:w="1275" w:type="pct"/>
          </w:tcPr>
          <w:p w:rsidR="001C79A1" w:rsidRPr="00D27C09" w:rsidRDefault="001C79A1" w:rsidP="00D60706">
            <w:pPr>
              <w:pStyle w:val="NormalVerdana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7C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Web/Application Servers</w:t>
            </w:r>
          </w:p>
        </w:tc>
        <w:tc>
          <w:tcPr>
            <w:tcW w:w="3725" w:type="pct"/>
          </w:tcPr>
          <w:p w:rsidR="001C79A1" w:rsidRPr="00D27C09" w:rsidRDefault="001C79A1" w:rsidP="00D27C09">
            <w:pPr>
              <w:jc w:val="both"/>
              <w:rPr>
                <w:rFonts w:cstheme="minorHAnsi"/>
              </w:rPr>
            </w:pPr>
            <w:r w:rsidRPr="00D27C09">
              <w:rPr>
                <w:rFonts w:cstheme="minorHAnsi"/>
              </w:rPr>
              <w:t xml:space="preserve">Web Logic, JBOSS </w:t>
            </w:r>
          </w:p>
        </w:tc>
      </w:tr>
      <w:tr w:rsidR="001C79A1" w:rsidRPr="00D27C09" w:rsidTr="00D6063D">
        <w:trPr>
          <w:trHeight w:val="232"/>
        </w:trPr>
        <w:tc>
          <w:tcPr>
            <w:tcW w:w="1275" w:type="pct"/>
          </w:tcPr>
          <w:p w:rsidR="001C79A1" w:rsidRPr="00D27C09" w:rsidRDefault="001C79A1" w:rsidP="00D60706">
            <w:pPr>
              <w:pStyle w:val="NormalVerdana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C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Web Service Technologies</w:t>
            </w:r>
          </w:p>
        </w:tc>
        <w:tc>
          <w:tcPr>
            <w:tcW w:w="3725" w:type="pct"/>
          </w:tcPr>
          <w:p w:rsidR="001C79A1" w:rsidRPr="00D27C09" w:rsidRDefault="001C79A1" w:rsidP="00D60706">
            <w:pPr>
              <w:pStyle w:val="NormalVerdana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27C09">
              <w:rPr>
                <w:rFonts w:asciiTheme="minorHAnsi" w:hAnsiTheme="minorHAnsi" w:cstheme="minorHAnsi"/>
                <w:sz w:val="22"/>
                <w:szCs w:val="22"/>
              </w:rPr>
              <w:t xml:space="preserve">SOAP, </w:t>
            </w:r>
            <w:r w:rsidRPr="00D27C09">
              <w:rPr>
                <w:rFonts w:asciiTheme="minorHAnsi" w:hAnsiTheme="minorHAnsi" w:cstheme="minorHAnsi"/>
                <w:bCs/>
                <w:sz w:val="22"/>
                <w:szCs w:val="22"/>
              </w:rPr>
              <w:t>REST</w:t>
            </w:r>
          </w:p>
        </w:tc>
      </w:tr>
      <w:tr w:rsidR="001C79A1" w:rsidRPr="00D27C09" w:rsidTr="00D6063D">
        <w:trPr>
          <w:trHeight w:val="152"/>
        </w:trPr>
        <w:tc>
          <w:tcPr>
            <w:tcW w:w="1275" w:type="pct"/>
          </w:tcPr>
          <w:p w:rsidR="001C79A1" w:rsidRPr="00D27C09" w:rsidRDefault="001C79A1" w:rsidP="00D60706">
            <w:pPr>
              <w:pStyle w:val="NormalVerdana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7C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Database Environments</w:t>
            </w:r>
          </w:p>
        </w:tc>
        <w:tc>
          <w:tcPr>
            <w:tcW w:w="3725" w:type="pct"/>
          </w:tcPr>
          <w:p w:rsidR="001C79A1" w:rsidRPr="00D27C09" w:rsidRDefault="001C79A1" w:rsidP="00D60706">
            <w:pPr>
              <w:pStyle w:val="NormalVerdana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7C09">
              <w:rPr>
                <w:rFonts w:asciiTheme="minorHAnsi" w:hAnsiTheme="minorHAnsi" w:cstheme="minorHAnsi"/>
                <w:sz w:val="22"/>
                <w:szCs w:val="22"/>
              </w:rPr>
              <w:t>Oracle, SQL Server, My</w:t>
            </w:r>
            <w:r w:rsidR="00522A4C" w:rsidRPr="00D27C09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D27C09">
              <w:rPr>
                <w:rFonts w:asciiTheme="minorHAnsi" w:hAnsiTheme="minorHAnsi" w:cstheme="minorHAnsi"/>
                <w:sz w:val="22"/>
                <w:szCs w:val="22"/>
              </w:rPr>
              <w:t>SQL</w:t>
            </w:r>
          </w:p>
        </w:tc>
      </w:tr>
      <w:tr w:rsidR="001C79A1" w:rsidRPr="00D27C09" w:rsidTr="00D6063D">
        <w:trPr>
          <w:trHeight w:val="152"/>
        </w:trPr>
        <w:tc>
          <w:tcPr>
            <w:tcW w:w="1275" w:type="pct"/>
          </w:tcPr>
          <w:p w:rsidR="001C79A1" w:rsidRPr="00D27C09" w:rsidRDefault="001C79A1" w:rsidP="00D60706">
            <w:pPr>
              <w:pStyle w:val="NormalVerdana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7C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Operating Systems</w:t>
            </w:r>
          </w:p>
        </w:tc>
        <w:tc>
          <w:tcPr>
            <w:tcW w:w="3725" w:type="pct"/>
          </w:tcPr>
          <w:p w:rsidR="001C79A1" w:rsidRPr="00D27C09" w:rsidRDefault="00D3631D" w:rsidP="00D60706">
            <w:pPr>
              <w:pStyle w:val="NormalVerdana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7C09">
              <w:rPr>
                <w:rFonts w:asciiTheme="minorHAnsi" w:hAnsiTheme="minorHAnsi" w:cstheme="minorHAnsi"/>
                <w:sz w:val="22"/>
                <w:szCs w:val="22"/>
              </w:rPr>
              <w:t>Windows</w:t>
            </w:r>
            <w:r w:rsidR="001C79A1" w:rsidRPr="00D27C09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D27C09">
              <w:rPr>
                <w:rFonts w:asciiTheme="minorHAnsi" w:hAnsiTheme="minorHAnsi" w:cstheme="minorHAnsi"/>
                <w:sz w:val="22"/>
                <w:szCs w:val="22"/>
              </w:rPr>
              <w:t>All Variants</w:t>
            </w:r>
            <w:r w:rsidR="001C79A1" w:rsidRPr="00D27C09">
              <w:rPr>
                <w:rFonts w:asciiTheme="minorHAnsi" w:hAnsiTheme="minorHAnsi" w:cstheme="minorHAnsi"/>
                <w:sz w:val="22"/>
                <w:szCs w:val="22"/>
              </w:rPr>
              <w:t>) UNIX</w:t>
            </w:r>
          </w:p>
        </w:tc>
      </w:tr>
    </w:tbl>
    <w:p w:rsidR="001C79A1" w:rsidRPr="00D27C09" w:rsidRDefault="001C79A1" w:rsidP="00D607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:rsidR="00C95B61" w:rsidRPr="00D27C09" w:rsidRDefault="00C95B61" w:rsidP="00D607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D27C09">
        <w:rPr>
          <w:rFonts w:cstheme="minorHAnsi"/>
          <w:b/>
          <w:bCs/>
        </w:rPr>
        <w:t>Professional Experience:</w:t>
      </w:r>
    </w:p>
    <w:p w:rsidR="0021473C" w:rsidRPr="00D27C09" w:rsidRDefault="0021473C" w:rsidP="00D6070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</w:rPr>
      </w:pPr>
      <w:r w:rsidRPr="00D27C09">
        <w:rPr>
          <w:rFonts w:cstheme="minorHAnsi"/>
          <w:b/>
          <w:bCs/>
        </w:rPr>
        <w:t>Client:</w:t>
      </w:r>
      <w:r w:rsidR="00522A4C" w:rsidRPr="00D27C09">
        <w:rPr>
          <w:rFonts w:cstheme="minorHAnsi"/>
          <w:b/>
          <w:bCs/>
        </w:rPr>
        <w:t xml:space="preserve"> Jefferson Bank, San Antonio, TX.                                                                                                            Feb 2021 – Till Date                                                              </w:t>
      </w:r>
    </w:p>
    <w:p w:rsidR="00501541" w:rsidRPr="00D27C09" w:rsidRDefault="00501541" w:rsidP="00D60706">
      <w:pPr>
        <w:spacing w:after="0" w:line="240" w:lineRule="auto"/>
        <w:jc w:val="both"/>
        <w:rPr>
          <w:rFonts w:cstheme="minorHAnsi"/>
          <w:b/>
          <w:bCs/>
        </w:rPr>
      </w:pPr>
      <w:r w:rsidRPr="00D27C09">
        <w:rPr>
          <w:rFonts w:cstheme="minorHAnsi"/>
          <w:b/>
          <w:bCs/>
        </w:rPr>
        <w:t xml:space="preserve">Role: </w:t>
      </w:r>
      <w:r w:rsidR="00281472" w:rsidRPr="00D27C09">
        <w:rPr>
          <w:rFonts w:cstheme="minorHAnsi"/>
          <w:b/>
          <w:bCs/>
        </w:rPr>
        <w:t>Java/</w:t>
      </w:r>
      <w:r w:rsidRPr="00D27C09">
        <w:rPr>
          <w:rFonts w:cstheme="minorHAnsi"/>
          <w:b/>
          <w:bCs/>
        </w:rPr>
        <w:t>J2EE Developer</w:t>
      </w:r>
      <w:r w:rsidR="00910BF7" w:rsidRPr="00D27C09">
        <w:rPr>
          <w:rFonts w:cstheme="minorHAnsi"/>
          <w:b/>
          <w:bCs/>
        </w:rPr>
        <w:t xml:space="preserve"> </w:t>
      </w:r>
      <w:r w:rsidR="009018C8" w:rsidRPr="00D27C09">
        <w:rPr>
          <w:rFonts w:cstheme="minorHAnsi"/>
          <w:b/>
          <w:bCs/>
        </w:rPr>
        <w:t xml:space="preserve"> </w:t>
      </w:r>
    </w:p>
    <w:p w:rsidR="00A77AF0" w:rsidRPr="00D27C09" w:rsidRDefault="00A77AF0" w:rsidP="00D60706">
      <w:pPr>
        <w:pStyle w:val="MediumShading1-Accent11"/>
        <w:jc w:val="both"/>
        <w:rPr>
          <w:rFonts w:asciiTheme="minorHAnsi" w:eastAsiaTheme="minorHAnsi" w:hAnsiTheme="minorHAnsi" w:cstheme="minorHAnsi"/>
          <w:b/>
          <w:bCs/>
        </w:rPr>
      </w:pPr>
      <w:r w:rsidRPr="00D27C09">
        <w:rPr>
          <w:rFonts w:asciiTheme="minorHAnsi" w:eastAsiaTheme="minorHAnsi" w:hAnsiTheme="minorHAnsi" w:cstheme="minorHAnsi"/>
          <w:b/>
          <w:bCs/>
        </w:rPr>
        <w:t>Responsibilities:</w:t>
      </w:r>
    </w:p>
    <w:p w:rsidR="00783B14" w:rsidRPr="00D27C09" w:rsidRDefault="00783B14" w:rsidP="00D60706">
      <w:pPr>
        <w:numPr>
          <w:ilvl w:val="0"/>
          <w:numId w:val="41"/>
        </w:numPr>
        <w:spacing w:after="0" w:line="240" w:lineRule="auto"/>
        <w:jc w:val="both"/>
        <w:rPr>
          <w:rFonts w:eastAsia="Cambria" w:cstheme="minorHAnsi"/>
          <w:b/>
        </w:rPr>
      </w:pPr>
      <w:r w:rsidRPr="00D27C09">
        <w:rPr>
          <w:rFonts w:eastAsia="Cambria" w:cstheme="minorHAnsi"/>
        </w:rPr>
        <w:t xml:space="preserve">Involved in Analysis, Design, and Implementation of software applications using </w:t>
      </w:r>
      <w:r w:rsidRPr="00D27C09">
        <w:rPr>
          <w:rFonts w:eastAsia="Cambria" w:cstheme="minorHAnsi"/>
          <w:b/>
        </w:rPr>
        <w:t>Java</w:t>
      </w:r>
      <w:r w:rsidR="00522A4C" w:rsidRPr="00D27C09">
        <w:rPr>
          <w:rFonts w:eastAsia="Cambria" w:cstheme="minorHAnsi"/>
          <w:b/>
        </w:rPr>
        <w:t xml:space="preserve"> 8</w:t>
      </w:r>
      <w:r w:rsidRPr="00D27C09">
        <w:rPr>
          <w:rFonts w:eastAsia="Cambria" w:cstheme="minorHAnsi"/>
          <w:b/>
        </w:rPr>
        <w:t>, J2EE, XML</w:t>
      </w:r>
      <w:r w:rsidRPr="00D27C09">
        <w:rPr>
          <w:rFonts w:eastAsia="Cambria" w:cstheme="minorHAnsi"/>
        </w:rPr>
        <w:t xml:space="preserve"> and </w:t>
      </w:r>
      <w:r w:rsidRPr="00D27C09">
        <w:rPr>
          <w:rFonts w:eastAsia="Cambria" w:cstheme="minorHAnsi"/>
          <w:b/>
        </w:rPr>
        <w:t>XSLT and Web Services.</w:t>
      </w:r>
    </w:p>
    <w:p w:rsidR="00783B14" w:rsidRPr="00D27C09" w:rsidRDefault="00783B14" w:rsidP="00D60706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cstheme="minorHAnsi"/>
          <w:b/>
        </w:rPr>
      </w:pPr>
      <w:r w:rsidRPr="00D27C09">
        <w:rPr>
          <w:rFonts w:cstheme="minorHAnsi"/>
          <w:shd w:val="clear" w:color="auto" w:fill="FFFFFF"/>
        </w:rPr>
        <w:t>Involved in designing and implementation of multi-tier applications using </w:t>
      </w:r>
      <w:r w:rsidRPr="00D27C09">
        <w:rPr>
          <w:rFonts w:cstheme="minorHAnsi"/>
          <w:b/>
          <w:shd w:val="clear" w:color="auto" w:fill="FFFFFF"/>
        </w:rPr>
        <w:t>Java 8, J2EE, JDBC, JSP, HTML5, Spring Boot</w:t>
      </w:r>
      <w:r w:rsidR="00CB3115" w:rsidRPr="00D27C09">
        <w:rPr>
          <w:rFonts w:cstheme="minorHAnsi"/>
          <w:b/>
          <w:shd w:val="clear" w:color="auto" w:fill="FFFFFF"/>
        </w:rPr>
        <w:t xml:space="preserve"> </w:t>
      </w:r>
      <w:r w:rsidRPr="00D27C09">
        <w:rPr>
          <w:rFonts w:cstheme="minorHAnsi"/>
          <w:b/>
          <w:shd w:val="clear" w:color="auto" w:fill="FFFFFF"/>
        </w:rPr>
        <w:t>and JavaBeans</w:t>
      </w:r>
      <w:r w:rsidRPr="00D27C09">
        <w:rPr>
          <w:rFonts w:cstheme="minorHAnsi"/>
          <w:shd w:val="clear" w:color="auto" w:fill="FFFFFF"/>
        </w:rPr>
        <w:t xml:space="preserve"> with </w:t>
      </w:r>
      <w:r w:rsidRPr="00D27C09">
        <w:rPr>
          <w:rFonts w:cstheme="minorHAnsi"/>
          <w:b/>
          <w:shd w:val="clear" w:color="auto" w:fill="FFFFFF"/>
        </w:rPr>
        <w:t>Eclipse.</w:t>
      </w:r>
    </w:p>
    <w:p w:rsidR="00783B14" w:rsidRPr="00D27C09" w:rsidRDefault="00783B14" w:rsidP="00D60706">
      <w:pPr>
        <w:numPr>
          <w:ilvl w:val="0"/>
          <w:numId w:val="41"/>
        </w:numPr>
        <w:spacing w:after="0" w:line="240" w:lineRule="auto"/>
        <w:jc w:val="both"/>
        <w:rPr>
          <w:rFonts w:eastAsia="Calibri" w:cstheme="minorHAnsi"/>
        </w:rPr>
      </w:pPr>
      <w:r w:rsidRPr="00D27C09">
        <w:rPr>
          <w:rFonts w:eastAsia="Calibri" w:cstheme="minorHAnsi"/>
        </w:rPr>
        <w:t xml:space="preserve">Implemented </w:t>
      </w:r>
      <w:r w:rsidRPr="00D27C09">
        <w:rPr>
          <w:rFonts w:eastAsia="Calibri" w:cstheme="minorHAnsi"/>
          <w:b/>
          <w:bCs/>
        </w:rPr>
        <w:t>MVC</w:t>
      </w:r>
      <w:r w:rsidRPr="00D27C09">
        <w:rPr>
          <w:rFonts w:eastAsia="Calibri" w:cstheme="minorHAnsi"/>
        </w:rPr>
        <w:t xml:space="preserve"> architecture and </w:t>
      </w:r>
      <w:r w:rsidRPr="00D27C09">
        <w:rPr>
          <w:rFonts w:eastAsia="Calibri" w:cstheme="minorHAnsi"/>
          <w:b/>
          <w:bCs/>
        </w:rPr>
        <w:t xml:space="preserve">DAO design pattern </w:t>
      </w:r>
      <w:r w:rsidRPr="00D27C09">
        <w:rPr>
          <w:rFonts w:eastAsia="Calibri" w:cstheme="minorHAnsi"/>
        </w:rPr>
        <w:t xml:space="preserve">for maximum abstraction of the application and code reusability. </w:t>
      </w:r>
    </w:p>
    <w:p w:rsidR="00783B14" w:rsidRPr="00D27C09" w:rsidRDefault="00783B14" w:rsidP="00D60706">
      <w:pPr>
        <w:numPr>
          <w:ilvl w:val="0"/>
          <w:numId w:val="41"/>
        </w:numPr>
        <w:spacing w:after="0" w:line="240" w:lineRule="auto"/>
        <w:jc w:val="both"/>
        <w:rPr>
          <w:rStyle w:val="Char"/>
          <w:rFonts w:asciiTheme="minorHAnsi" w:eastAsia="Calibri" w:hAnsiTheme="minorHAnsi" w:cstheme="minorHAnsi"/>
          <w:sz w:val="22"/>
        </w:rPr>
      </w:pPr>
      <w:r w:rsidRPr="00D27C09">
        <w:rPr>
          <w:rStyle w:val="Char"/>
          <w:rFonts w:asciiTheme="minorHAnsi" w:eastAsia="Calibri" w:hAnsiTheme="minorHAnsi" w:cstheme="minorHAnsi"/>
          <w:sz w:val="22"/>
        </w:rPr>
        <w:t xml:space="preserve">Developed JSP’s with </w:t>
      </w:r>
      <w:r w:rsidRPr="00D27C09">
        <w:rPr>
          <w:rStyle w:val="Char"/>
          <w:rFonts w:asciiTheme="minorHAnsi" w:eastAsia="Calibri" w:hAnsiTheme="minorHAnsi" w:cstheme="minorHAnsi"/>
          <w:b/>
          <w:sz w:val="22"/>
        </w:rPr>
        <w:t>Custom Tag Libraries</w:t>
      </w:r>
      <w:r w:rsidRPr="00D27C09">
        <w:rPr>
          <w:rStyle w:val="Char"/>
          <w:rFonts w:asciiTheme="minorHAnsi" w:eastAsia="Calibri" w:hAnsiTheme="minorHAnsi" w:cstheme="minorHAnsi"/>
          <w:sz w:val="22"/>
        </w:rPr>
        <w:t xml:space="preserve"> for control of the business processes in the middle-tier and was involved in their integration.</w:t>
      </w:r>
    </w:p>
    <w:p w:rsidR="00783B14" w:rsidRPr="00D27C09" w:rsidRDefault="00783B14" w:rsidP="00D60706">
      <w:pPr>
        <w:pStyle w:val="ListContents"/>
        <w:numPr>
          <w:ilvl w:val="0"/>
          <w:numId w:val="41"/>
        </w:numPr>
        <w:autoSpaceDN w:val="0"/>
        <w:jc w:val="both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r w:rsidRPr="00D27C09">
        <w:rPr>
          <w:rFonts w:asciiTheme="minorHAnsi" w:hAnsiTheme="minorHAnsi" w:cstheme="minorHAnsi"/>
          <w:sz w:val="22"/>
          <w:szCs w:val="22"/>
          <w:shd w:val="clear" w:color="auto" w:fill="FFFFFF"/>
        </w:rPr>
        <w:lastRenderedPageBreak/>
        <w:t xml:space="preserve">Used </w:t>
      </w:r>
      <w:r w:rsidRPr="00D27C09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>Micro services architecture,</w:t>
      </w:r>
      <w:r w:rsidRPr="00D27C09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with </w:t>
      </w:r>
      <w:r w:rsidRPr="00D27C09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>Spring Boot</w:t>
      </w:r>
      <w:r w:rsidRPr="00D27C09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based services interacting through a combination of </w:t>
      </w:r>
      <w:r w:rsidRPr="00D27C09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>REST and Spring Boot.</w:t>
      </w:r>
    </w:p>
    <w:p w:rsidR="00783B14" w:rsidRPr="00D27C09" w:rsidRDefault="00783B14" w:rsidP="00D60706">
      <w:pPr>
        <w:pStyle w:val="ListContents"/>
        <w:numPr>
          <w:ilvl w:val="0"/>
          <w:numId w:val="41"/>
        </w:numPr>
        <w:autoSpaceDN w:val="0"/>
        <w:jc w:val="both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r w:rsidRPr="00D27C09">
        <w:rPr>
          <w:rFonts w:asciiTheme="minorHAnsi" w:hAnsiTheme="minorHAnsi" w:cstheme="minorHAnsi"/>
          <w:bCs/>
          <w:sz w:val="22"/>
          <w:szCs w:val="22"/>
        </w:rPr>
        <w:t xml:space="preserve">Developed several controller classes as required for the design such as Abstract Wizard form controller, Simple Form controller, Multi Action controller, etc in </w:t>
      </w:r>
      <w:r w:rsidRPr="00D27C09">
        <w:rPr>
          <w:rFonts w:asciiTheme="minorHAnsi" w:hAnsiTheme="minorHAnsi" w:cstheme="minorHAnsi"/>
          <w:b/>
          <w:bCs/>
          <w:sz w:val="22"/>
          <w:szCs w:val="22"/>
        </w:rPr>
        <w:t>Spring MVC</w:t>
      </w:r>
      <w:r w:rsidRPr="00D27C09">
        <w:rPr>
          <w:rFonts w:asciiTheme="minorHAnsi" w:hAnsiTheme="minorHAnsi" w:cstheme="minorHAnsi"/>
          <w:bCs/>
          <w:sz w:val="22"/>
          <w:szCs w:val="22"/>
        </w:rPr>
        <w:t>.</w:t>
      </w:r>
    </w:p>
    <w:p w:rsidR="00783B14" w:rsidRPr="00D27C09" w:rsidRDefault="00783B14" w:rsidP="00D60706">
      <w:pPr>
        <w:numPr>
          <w:ilvl w:val="0"/>
          <w:numId w:val="41"/>
        </w:numPr>
        <w:spacing w:after="0" w:line="240" w:lineRule="auto"/>
        <w:jc w:val="both"/>
        <w:rPr>
          <w:rFonts w:cstheme="minorHAnsi"/>
          <w:bCs/>
        </w:rPr>
      </w:pPr>
      <w:r w:rsidRPr="00D27C09">
        <w:rPr>
          <w:rFonts w:cstheme="minorHAnsi"/>
          <w:bCs/>
        </w:rPr>
        <w:t xml:space="preserve">Data Operations were performed using </w:t>
      </w:r>
      <w:r w:rsidRPr="00D27C09">
        <w:rPr>
          <w:rFonts w:cstheme="minorHAnsi"/>
          <w:b/>
          <w:bCs/>
        </w:rPr>
        <w:t xml:space="preserve">Spring ORM </w:t>
      </w:r>
      <w:r w:rsidRPr="00D27C09">
        <w:rPr>
          <w:rFonts w:cstheme="minorHAnsi"/>
          <w:bCs/>
        </w:rPr>
        <w:t xml:space="preserve">wiring with </w:t>
      </w:r>
      <w:r w:rsidRPr="00D27C09">
        <w:rPr>
          <w:rFonts w:cstheme="minorHAnsi"/>
          <w:b/>
          <w:bCs/>
        </w:rPr>
        <w:t>Hibernate</w:t>
      </w:r>
      <w:r w:rsidRPr="00D27C09">
        <w:rPr>
          <w:rFonts w:cstheme="minorHAnsi"/>
          <w:bCs/>
        </w:rPr>
        <w:t xml:space="preserve"> and Implemented </w:t>
      </w:r>
      <w:r w:rsidRPr="00D27C09">
        <w:rPr>
          <w:rFonts w:cstheme="minorHAnsi"/>
          <w:b/>
          <w:bCs/>
        </w:rPr>
        <w:t xml:space="preserve">Hibernate Template </w:t>
      </w:r>
      <w:r w:rsidRPr="00D27C09">
        <w:rPr>
          <w:rFonts w:cstheme="minorHAnsi"/>
          <w:bCs/>
        </w:rPr>
        <w:t>and criteria API for Querying database.</w:t>
      </w:r>
    </w:p>
    <w:p w:rsidR="00783B14" w:rsidRPr="00D27C09" w:rsidRDefault="00783B14" w:rsidP="00D60706">
      <w:pPr>
        <w:numPr>
          <w:ilvl w:val="0"/>
          <w:numId w:val="41"/>
        </w:numPr>
        <w:spacing w:after="0" w:line="240" w:lineRule="auto"/>
        <w:jc w:val="both"/>
        <w:rPr>
          <w:rFonts w:eastAsia="Calibri" w:cstheme="minorHAnsi"/>
        </w:rPr>
      </w:pPr>
      <w:r w:rsidRPr="00D27C09">
        <w:rPr>
          <w:rFonts w:eastAsia="Calibri" w:cstheme="minorHAnsi"/>
        </w:rPr>
        <w:t xml:space="preserve">Involved in developing </w:t>
      </w:r>
      <w:r w:rsidRPr="00D27C09">
        <w:rPr>
          <w:rFonts w:eastAsia="Calibri" w:cstheme="minorHAnsi"/>
          <w:b/>
        </w:rPr>
        <w:t>Java APIs</w:t>
      </w:r>
      <w:r w:rsidRPr="00D27C09">
        <w:rPr>
          <w:rFonts w:eastAsia="Calibri" w:cstheme="minorHAnsi"/>
        </w:rPr>
        <w:t xml:space="preserve">, which communicates with the </w:t>
      </w:r>
      <w:r w:rsidRPr="00D27C09">
        <w:rPr>
          <w:rFonts w:eastAsia="Calibri" w:cstheme="minorHAnsi"/>
          <w:b/>
          <w:bCs/>
        </w:rPr>
        <w:t>Java Beans</w:t>
      </w:r>
      <w:r w:rsidRPr="00D27C09">
        <w:rPr>
          <w:rFonts w:eastAsia="Calibri" w:cstheme="minorHAnsi"/>
        </w:rPr>
        <w:t>.</w:t>
      </w:r>
    </w:p>
    <w:p w:rsidR="00783B14" w:rsidRPr="00D27C09" w:rsidRDefault="00783B14" w:rsidP="00D60706">
      <w:pPr>
        <w:pStyle w:val="MediumGrid1-Accent21"/>
        <w:numPr>
          <w:ilvl w:val="0"/>
          <w:numId w:val="41"/>
        </w:numPr>
        <w:jc w:val="both"/>
        <w:rPr>
          <w:rFonts w:asciiTheme="minorHAnsi" w:eastAsiaTheme="minorHAnsi" w:hAnsiTheme="minorHAnsi" w:cstheme="minorHAnsi"/>
          <w:bCs/>
        </w:rPr>
      </w:pPr>
      <w:r w:rsidRPr="00D27C09">
        <w:rPr>
          <w:rFonts w:asciiTheme="minorHAnsi" w:eastAsiaTheme="minorHAnsi" w:hAnsiTheme="minorHAnsi" w:cstheme="minorHAnsi"/>
          <w:bCs/>
        </w:rPr>
        <w:t>Used</w:t>
      </w:r>
      <w:r w:rsidRPr="00D27C09">
        <w:rPr>
          <w:rFonts w:asciiTheme="minorHAnsi" w:eastAsiaTheme="minorHAnsi" w:hAnsiTheme="minorHAnsi" w:cstheme="minorHAnsi"/>
          <w:b/>
          <w:bCs/>
        </w:rPr>
        <w:t xml:space="preserve"> JSP</w:t>
      </w:r>
      <w:r w:rsidRPr="00D27C09">
        <w:rPr>
          <w:rFonts w:asciiTheme="minorHAnsi" w:eastAsiaTheme="minorHAnsi" w:hAnsiTheme="minorHAnsi" w:cstheme="minorHAnsi"/>
          <w:bCs/>
        </w:rPr>
        <w:t xml:space="preserve"> for presentation layer, developed high performance object/relational persistence and query service for entire application utilizing Hibernate. </w:t>
      </w:r>
    </w:p>
    <w:p w:rsidR="00783B14" w:rsidRPr="00D27C09" w:rsidRDefault="00783B14" w:rsidP="00D60706">
      <w:pPr>
        <w:pStyle w:val="NormalVerdana"/>
        <w:numPr>
          <w:ilvl w:val="0"/>
          <w:numId w:val="4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27C09">
        <w:rPr>
          <w:rFonts w:asciiTheme="minorHAnsi" w:hAnsiTheme="minorHAnsi" w:cstheme="minorHAnsi"/>
          <w:sz w:val="22"/>
          <w:szCs w:val="22"/>
        </w:rPr>
        <w:t xml:space="preserve">Developed </w:t>
      </w:r>
      <w:r w:rsidRPr="00D27C09">
        <w:rPr>
          <w:rFonts w:asciiTheme="minorHAnsi" w:hAnsiTheme="minorHAnsi" w:cstheme="minorHAnsi"/>
          <w:b/>
          <w:sz w:val="22"/>
          <w:szCs w:val="22"/>
        </w:rPr>
        <w:t>Web services</w:t>
      </w:r>
      <w:r w:rsidRPr="00D27C09">
        <w:rPr>
          <w:rFonts w:asciiTheme="minorHAnsi" w:hAnsiTheme="minorHAnsi" w:cstheme="minorHAnsi"/>
          <w:sz w:val="22"/>
          <w:szCs w:val="22"/>
        </w:rPr>
        <w:t xml:space="preserve"> (</w:t>
      </w:r>
      <w:r w:rsidRPr="00D27C09">
        <w:rPr>
          <w:rFonts w:asciiTheme="minorHAnsi" w:hAnsiTheme="minorHAnsi" w:cstheme="minorHAnsi"/>
          <w:b/>
          <w:sz w:val="22"/>
          <w:szCs w:val="22"/>
        </w:rPr>
        <w:t>SOAP</w:t>
      </w:r>
      <w:r w:rsidRPr="00D27C09">
        <w:rPr>
          <w:rFonts w:asciiTheme="minorHAnsi" w:hAnsiTheme="minorHAnsi" w:cstheme="minorHAnsi"/>
          <w:sz w:val="22"/>
          <w:szCs w:val="22"/>
        </w:rPr>
        <w:t xml:space="preserve">) through </w:t>
      </w:r>
      <w:r w:rsidRPr="00D27C09">
        <w:rPr>
          <w:rFonts w:asciiTheme="minorHAnsi" w:hAnsiTheme="minorHAnsi" w:cstheme="minorHAnsi"/>
          <w:b/>
          <w:sz w:val="22"/>
          <w:szCs w:val="22"/>
        </w:rPr>
        <w:t>WSDL</w:t>
      </w:r>
      <w:r w:rsidRPr="00D27C09">
        <w:rPr>
          <w:rFonts w:asciiTheme="minorHAnsi" w:hAnsiTheme="minorHAnsi" w:cstheme="minorHAnsi"/>
          <w:sz w:val="22"/>
          <w:szCs w:val="22"/>
        </w:rPr>
        <w:t xml:space="preserve"> in Apache Axis to interact with other components.</w:t>
      </w:r>
    </w:p>
    <w:p w:rsidR="00783B14" w:rsidRPr="00D27C09" w:rsidRDefault="00783B14" w:rsidP="00D60706">
      <w:pPr>
        <w:pStyle w:val="MediumGrid1-Accent21"/>
        <w:numPr>
          <w:ilvl w:val="0"/>
          <w:numId w:val="41"/>
        </w:numPr>
        <w:jc w:val="both"/>
        <w:rPr>
          <w:rFonts w:asciiTheme="minorHAnsi" w:eastAsiaTheme="minorHAnsi" w:hAnsiTheme="minorHAnsi" w:cstheme="minorHAnsi"/>
          <w:bCs/>
        </w:rPr>
      </w:pPr>
      <w:r w:rsidRPr="00D27C09">
        <w:rPr>
          <w:rFonts w:asciiTheme="minorHAnsi" w:eastAsiaTheme="minorHAnsi" w:hAnsiTheme="minorHAnsi" w:cstheme="minorHAnsi"/>
          <w:bCs/>
        </w:rPr>
        <w:t xml:space="preserve">Created </w:t>
      </w:r>
      <w:r w:rsidRPr="00D27C09">
        <w:rPr>
          <w:rFonts w:asciiTheme="minorHAnsi" w:eastAsiaTheme="minorHAnsi" w:hAnsiTheme="minorHAnsi" w:cstheme="minorHAnsi"/>
          <w:b/>
          <w:bCs/>
        </w:rPr>
        <w:t>Stateless Session EJB’s</w:t>
      </w:r>
      <w:r w:rsidRPr="00D27C09">
        <w:rPr>
          <w:rFonts w:asciiTheme="minorHAnsi" w:eastAsiaTheme="minorHAnsi" w:hAnsiTheme="minorHAnsi" w:cstheme="minorHAnsi"/>
          <w:bCs/>
        </w:rPr>
        <w:t xml:space="preserve"> for retrieving data and Entity Beans for maintaining User Profile. </w:t>
      </w:r>
    </w:p>
    <w:p w:rsidR="00783B14" w:rsidRPr="00D27C09" w:rsidRDefault="00783B14" w:rsidP="00D60706">
      <w:pPr>
        <w:numPr>
          <w:ilvl w:val="0"/>
          <w:numId w:val="41"/>
        </w:numPr>
        <w:spacing w:after="0" w:line="240" w:lineRule="auto"/>
        <w:jc w:val="both"/>
        <w:rPr>
          <w:rFonts w:eastAsia="Calibri" w:cstheme="minorHAnsi"/>
        </w:rPr>
      </w:pPr>
      <w:r w:rsidRPr="00D27C09">
        <w:rPr>
          <w:rFonts w:cstheme="minorHAnsi"/>
          <w:shd w:val="clear" w:color="auto" w:fill="FFFFFF"/>
        </w:rPr>
        <w:t xml:space="preserve">Used </w:t>
      </w:r>
      <w:r w:rsidRPr="00D27C09">
        <w:rPr>
          <w:rFonts w:cstheme="minorHAnsi"/>
          <w:b/>
          <w:shd w:val="clear" w:color="auto" w:fill="FFFFFF"/>
        </w:rPr>
        <w:t>Log4j</w:t>
      </w:r>
      <w:r w:rsidRPr="00D27C09">
        <w:rPr>
          <w:rFonts w:cstheme="minorHAnsi"/>
          <w:shd w:val="clear" w:color="auto" w:fill="FFFFFF"/>
        </w:rPr>
        <w:t xml:space="preserve"> as logging framework to capture the log traces of applications in debugging the issues.</w:t>
      </w:r>
    </w:p>
    <w:p w:rsidR="00783B14" w:rsidRPr="00D27C09" w:rsidRDefault="00783B14" w:rsidP="00D60706">
      <w:pPr>
        <w:numPr>
          <w:ilvl w:val="0"/>
          <w:numId w:val="41"/>
        </w:numPr>
        <w:spacing w:after="0" w:line="240" w:lineRule="auto"/>
        <w:jc w:val="both"/>
        <w:rPr>
          <w:rFonts w:eastAsia="Calibri" w:cstheme="minorHAnsi"/>
        </w:rPr>
      </w:pPr>
      <w:r w:rsidRPr="00D27C09">
        <w:rPr>
          <w:rFonts w:eastAsia="Calibri" w:cstheme="minorHAnsi"/>
        </w:rPr>
        <w:t xml:space="preserve">Used </w:t>
      </w:r>
      <w:r w:rsidRPr="00D27C09">
        <w:rPr>
          <w:rFonts w:eastAsia="Calibri" w:cstheme="minorHAnsi"/>
          <w:b/>
        </w:rPr>
        <w:t>Maven</w:t>
      </w:r>
      <w:r w:rsidRPr="00D27C09">
        <w:rPr>
          <w:rFonts w:eastAsia="Calibri" w:cstheme="minorHAnsi"/>
        </w:rPr>
        <w:t xml:space="preserve"> automated build scripts to compile and package the application.</w:t>
      </w:r>
    </w:p>
    <w:p w:rsidR="00783B14" w:rsidRPr="00D27C09" w:rsidRDefault="00783B14" w:rsidP="00D60706">
      <w:pPr>
        <w:pStyle w:val="MediumGrid1-Accent21"/>
        <w:numPr>
          <w:ilvl w:val="0"/>
          <w:numId w:val="41"/>
        </w:numPr>
        <w:jc w:val="both"/>
        <w:rPr>
          <w:rFonts w:asciiTheme="minorHAnsi" w:eastAsiaTheme="minorHAnsi" w:hAnsiTheme="minorHAnsi" w:cstheme="minorHAnsi"/>
          <w:bCs/>
        </w:rPr>
      </w:pPr>
      <w:r w:rsidRPr="00D27C09">
        <w:rPr>
          <w:rFonts w:asciiTheme="minorHAnsi" w:eastAsiaTheme="minorHAnsi" w:hAnsiTheme="minorHAnsi" w:cstheme="minorHAnsi"/>
          <w:bCs/>
        </w:rPr>
        <w:t>Designed database and created tables, written the complex</w:t>
      </w:r>
      <w:r w:rsidRPr="00D27C09">
        <w:rPr>
          <w:rFonts w:asciiTheme="minorHAnsi" w:eastAsiaTheme="minorHAnsi" w:hAnsiTheme="minorHAnsi" w:cstheme="minorHAnsi"/>
          <w:b/>
          <w:bCs/>
        </w:rPr>
        <w:t xml:space="preserve"> SQL </w:t>
      </w:r>
      <w:r w:rsidRPr="00D27C09">
        <w:rPr>
          <w:rFonts w:asciiTheme="minorHAnsi" w:eastAsiaTheme="minorHAnsi" w:hAnsiTheme="minorHAnsi" w:cstheme="minorHAnsi"/>
          <w:bCs/>
        </w:rPr>
        <w:t xml:space="preserve">Queries and stored procedures as per the requirements. </w:t>
      </w:r>
    </w:p>
    <w:p w:rsidR="00783B14" w:rsidRPr="00D27C09" w:rsidRDefault="00783B14" w:rsidP="00D60706">
      <w:pPr>
        <w:pStyle w:val="MediumGrid1-Accent21"/>
        <w:numPr>
          <w:ilvl w:val="0"/>
          <w:numId w:val="41"/>
        </w:numPr>
        <w:jc w:val="both"/>
        <w:rPr>
          <w:rFonts w:asciiTheme="minorHAnsi" w:eastAsiaTheme="minorHAnsi" w:hAnsiTheme="minorHAnsi" w:cstheme="minorHAnsi"/>
          <w:bCs/>
        </w:rPr>
      </w:pPr>
      <w:r w:rsidRPr="00D27C09">
        <w:rPr>
          <w:rFonts w:asciiTheme="minorHAnsi" w:hAnsiTheme="minorHAnsi" w:cstheme="minorHAnsi"/>
        </w:rPr>
        <w:t>Involved in Unit, Integration and Performance Testing for the new enhancements.</w:t>
      </w:r>
    </w:p>
    <w:p w:rsidR="00783B14" w:rsidRPr="00D27C09" w:rsidRDefault="00783B14" w:rsidP="00D60706">
      <w:pPr>
        <w:numPr>
          <w:ilvl w:val="0"/>
          <w:numId w:val="41"/>
        </w:numPr>
        <w:spacing w:after="0" w:line="240" w:lineRule="auto"/>
        <w:jc w:val="both"/>
        <w:rPr>
          <w:rFonts w:cstheme="minorHAnsi"/>
        </w:rPr>
      </w:pPr>
      <w:r w:rsidRPr="00D27C09">
        <w:rPr>
          <w:rFonts w:cstheme="minorHAnsi"/>
        </w:rPr>
        <w:t xml:space="preserve">Used </w:t>
      </w:r>
      <w:r w:rsidRPr="00D27C09">
        <w:rPr>
          <w:rFonts w:cstheme="minorHAnsi"/>
          <w:b/>
        </w:rPr>
        <w:t>agile</w:t>
      </w:r>
      <w:r w:rsidRPr="00D27C09">
        <w:rPr>
          <w:rFonts w:cstheme="minorHAnsi"/>
        </w:rPr>
        <w:t xml:space="preserve"> methodology for the software development.</w:t>
      </w:r>
    </w:p>
    <w:p w:rsidR="00783B14" w:rsidRPr="00D27C09" w:rsidRDefault="00783B14" w:rsidP="00D60706">
      <w:pPr>
        <w:numPr>
          <w:ilvl w:val="0"/>
          <w:numId w:val="41"/>
        </w:numPr>
        <w:spacing w:after="0" w:line="240" w:lineRule="auto"/>
        <w:ind w:right="-720"/>
        <w:jc w:val="both"/>
        <w:rPr>
          <w:rFonts w:cstheme="minorHAnsi"/>
        </w:rPr>
      </w:pPr>
      <w:r w:rsidRPr="00D27C09">
        <w:rPr>
          <w:rStyle w:val="apple-style-span"/>
          <w:rFonts w:cstheme="minorHAnsi"/>
        </w:rPr>
        <w:t>Performed a thorough unit testing and resolved several data related issues before migration to production.</w:t>
      </w:r>
    </w:p>
    <w:p w:rsidR="00783B14" w:rsidRPr="00D27C09" w:rsidRDefault="00783B14" w:rsidP="00D60706">
      <w:pPr>
        <w:pStyle w:val="MediumGrid1-Accent21"/>
        <w:ind w:left="446"/>
        <w:jc w:val="both"/>
        <w:rPr>
          <w:rFonts w:asciiTheme="minorHAnsi" w:eastAsiaTheme="minorHAnsi" w:hAnsiTheme="minorHAnsi" w:cstheme="minorHAnsi"/>
          <w:bCs/>
        </w:rPr>
      </w:pPr>
    </w:p>
    <w:p w:rsidR="00783B14" w:rsidRPr="00D27C09" w:rsidRDefault="00783B14" w:rsidP="00D60706">
      <w:pPr>
        <w:spacing w:after="0" w:line="240" w:lineRule="auto"/>
        <w:jc w:val="both"/>
        <w:rPr>
          <w:rFonts w:eastAsia="Calibri" w:cstheme="minorHAnsi"/>
        </w:rPr>
      </w:pPr>
      <w:r w:rsidRPr="00D27C09">
        <w:rPr>
          <w:rFonts w:eastAsia="Batang" w:cstheme="minorHAnsi"/>
          <w:b/>
        </w:rPr>
        <w:t>Environment:</w:t>
      </w:r>
      <w:r w:rsidRPr="00D27C09">
        <w:rPr>
          <w:rFonts w:eastAsia="Batang" w:cstheme="minorHAnsi"/>
        </w:rPr>
        <w:t xml:space="preserve"> Java</w:t>
      </w:r>
      <w:r w:rsidR="001A787E" w:rsidRPr="00D27C09">
        <w:rPr>
          <w:rFonts w:eastAsia="Batang" w:cstheme="minorHAnsi"/>
        </w:rPr>
        <w:t xml:space="preserve"> 8</w:t>
      </w:r>
      <w:r w:rsidRPr="00D27C09">
        <w:rPr>
          <w:rFonts w:eastAsia="Batang" w:cstheme="minorHAnsi"/>
        </w:rPr>
        <w:t xml:space="preserve">, J2EE, JSPs, Spring, Spring Boot, </w:t>
      </w:r>
      <w:r w:rsidRPr="00D27C09">
        <w:rPr>
          <w:rFonts w:eastAsia="Calibri" w:cstheme="minorHAnsi"/>
          <w:bCs/>
        </w:rPr>
        <w:t xml:space="preserve">Hibernate, </w:t>
      </w:r>
      <w:r w:rsidRPr="00D27C09">
        <w:rPr>
          <w:rFonts w:eastAsia="Batang" w:cstheme="minorHAnsi"/>
        </w:rPr>
        <w:t>Web Services, SOAP/HTTP</w:t>
      </w:r>
      <w:proofErr w:type="gramStart"/>
      <w:r w:rsidRPr="00D27C09">
        <w:rPr>
          <w:rFonts w:eastAsia="Batang" w:cstheme="minorHAnsi"/>
        </w:rPr>
        <w:t>, ,</w:t>
      </w:r>
      <w:proofErr w:type="gramEnd"/>
      <w:r w:rsidRPr="00D27C09">
        <w:rPr>
          <w:rFonts w:eastAsia="Batang" w:cstheme="minorHAnsi"/>
        </w:rPr>
        <w:t xml:space="preserve"> Maven, XML, XSLT, JavaScript, HTML, EJB, Oracle, </w:t>
      </w:r>
      <w:r w:rsidRPr="00D27C09">
        <w:rPr>
          <w:rFonts w:eastAsia="Calibri" w:cstheme="minorHAnsi"/>
        </w:rPr>
        <w:t>Windows XP.</w:t>
      </w:r>
    </w:p>
    <w:p w:rsidR="0021473C" w:rsidRPr="00D27C09" w:rsidRDefault="0021473C" w:rsidP="00D60706">
      <w:pPr>
        <w:tabs>
          <w:tab w:val="left" w:pos="4788"/>
        </w:tabs>
        <w:spacing w:after="0" w:line="240" w:lineRule="auto"/>
        <w:jc w:val="both"/>
        <w:rPr>
          <w:rFonts w:eastAsia="Times New Roman" w:cstheme="minorHAnsi"/>
          <w:b/>
          <w:bCs/>
        </w:rPr>
      </w:pPr>
    </w:p>
    <w:p w:rsidR="00522A4C" w:rsidRPr="00D27C09" w:rsidRDefault="0021473C" w:rsidP="00D60706">
      <w:pPr>
        <w:spacing w:after="0" w:line="240" w:lineRule="auto"/>
        <w:jc w:val="both"/>
        <w:rPr>
          <w:rFonts w:eastAsia="Times New Roman" w:cstheme="minorHAnsi"/>
          <w:b/>
          <w:bCs/>
        </w:rPr>
      </w:pPr>
      <w:r w:rsidRPr="00D27C09">
        <w:rPr>
          <w:rFonts w:eastAsia="Times New Roman" w:cstheme="minorHAnsi"/>
          <w:b/>
          <w:bCs/>
        </w:rPr>
        <w:t>Client:</w:t>
      </w:r>
      <w:r w:rsidR="007B0FB5" w:rsidRPr="00D27C09">
        <w:rPr>
          <w:rFonts w:eastAsia="Times New Roman" w:cstheme="minorHAnsi"/>
          <w:b/>
          <w:bCs/>
        </w:rPr>
        <w:t xml:space="preserve"> </w:t>
      </w:r>
      <w:r w:rsidR="00522A4C" w:rsidRPr="00D27C09">
        <w:rPr>
          <w:rFonts w:cstheme="minorHAnsi"/>
          <w:b/>
          <w:bCs/>
        </w:rPr>
        <w:t>Country Financial, Bloomington, IL.                                                                                                       Dec 2019 – Jan 2021</w:t>
      </w:r>
    </w:p>
    <w:p w:rsidR="00501541" w:rsidRPr="00D27C09" w:rsidRDefault="00501541" w:rsidP="00D60706">
      <w:pPr>
        <w:spacing w:after="0" w:line="240" w:lineRule="auto"/>
        <w:jc w:val="both"/>
        <w:rPr>
          <w:rFonts w:cstheme="minorHAnsi"/>
          <w:b/>
          <w:bCs/>
        </w:rPr>
      </w:pPr>
      <w:r w:rsidRPr="00D27C09">
        <w:rPr>
          <w:rFonts w:cstheme="minorHAnsi"/>
          <w:b/>
          <w:bCs/>
        </w:rPr>
        <w:t>Role: Java/J2EE Developer</w:t>
      </w:r>
      <w:r w:rsidR="00910BF7" w:rsidRPr="00D27C09">
        <w:rPr>
          <w:rFonts w:cstheme="minorHAnsi"/>
          <w:b/>
          <w:bCs/>
        </w:rPr>
        <w:t xml:space="preserve"> </w:t>
      </w:r>
      <w:r w:rsidR="009018C8" w:rsidRPr="00D27C09">
        <w:rPr>
          <w:rFonts w:cstheme="minorHAnsi"/>
          <w:b/>
          <w:bCs/>
        </w:rPr>
        <w:t xml:space="preserve"> </w:t>
      </w:r>
    </w:p>
    <w:p w:rsidR="00B90CE6" w:rsidRPr="00D27C09" w:rsidRDefault="00B90CE6" w:rsidP="00D60706">
      <w:pPr>
        <w:spacing w:after="0" w:line="240" w:lineRule="auto"/>
        <w:jc w:val="both"/>
        <w:rPr>
          <w:rFonts w:cstheme="minorHAnsi"/>
          <w:b/>
          <w:bCs/>
        </w:rPr>
      </w:pPr>
      <w:r w:rsidRPr="00D27C09">
        <w:rPr>
          <w:rFonts w:cstheme="minorHAnsi"/>
          <w:b/>
          <w:bCs/>
        </w:rPr>
        <w:t xml:space="preserve">Responsibilities:  </w:t>
      </w:r>
    </w:p>
    <w:p w:rsidR="00783B14" w:rsidRPr="00D27C09" w:rsidRDefault="00783B14" w:rsidP="00D60706">
      <w:pPr>
        <w:pStyle w:val="ListParagraph"/>
        <w:numPr>
          <w:ilvl w:val="0"/>
          <w:numId w:val="27"/>
        </w:numPr>
        <w:suppressAutoHyphens/>
        <w:autoSpaceDE w:val="0"/>
        <w:spacing w:after="0" w:line="240" w:lineRule="auto"/>
        <w:jc w:val="both"/>
        <w:rPr>
          <w:rFonts w:cstheme="minorHAnsi"/>
        </w:rPr>
      </w:pPr>
      <w:r w:rsidRPr="00D27C09">
        <w:rPr>
          <w:rFonts w:cstheme="minorHAnsi"/>
        </w:rPr>
        <w:t>Responsible for gathering business and functional requirements and preparing the design and proof of concept.</w:t>
      </w:r>
    </w:p>
    <w:p w:rsidR="00783B14" w:rsidRPr="00D27C09" w:rsidRDefault="00783B14" w:rsidP="00D60706">
      <w:pPr>
        <w:pStyle w:val="NoSpacing"/>
        <w:numPr>
          <w:ilvl w:val="0"/>
          <w:numId w:val="27"/>
        </w:numPr>
        <w:jc w:val="both"/>
        <w:rPr>
          <w:rFonts w:cstheme="minorHAnsi"/>
        </w:rPr>
      </w:pPr>
      <w:r w:rsidRPr="00D27C09">
        <w:rPr>
          <w:rFonts w:cstheme="minorHAnsi"/>
        </w:rPr>
        <w:t xml:space="preserve">Involved in the Complete </w:t>
      </w:r>
      <w:r w:rsidRPr="00D27C09">
        <w:rPr>
          <w:rFonts w:cstheme="minorHAnsi"/>
          <w:b/>
        </w:rPr>
        <w:t>Software development life cycle (SDLC)</w:t>
      </w:r>
      <w:r w:rsidRPr="00D27C09">
        <w:rPr>
          <w:rFonts w:cstheme="minorHAnsi"/>
        </w:rPr>
        <w:t xml:space="preserve"> to develop the application.</w:t>
      </w:r>
    </w:p>
    <w:p w:rsidR="00783B14" w:rsidRPr="00D27C09" w:rsidRDefault="00783B14" w:rsidP="00D60706">
      <w:pPr>
        <w:numPr>
          <w:ilvl w:val="0"/>
          <w:numId w:val="27"/>
        </w:numPr>
        <w:tabs>
          <w:tab w:val="clear" w:pos="360"/>
        </w:tabs>
        <w:spacing w:after="0" w:line="240" w:lineRule="auto"/>
        <w:jc w:val="both"/>
        <w:rPr>
          <w:rFonts w:eastAsia="Calibri" w:cstheme="minorHAnsi"/>
          <w:bCs/>
        </w:rPr>
      </w:pPr>
      <w:r w:rsidRPr="00D27C09">
        <w:rPr>
          <w:rFonts w:eastAsia="Calibri" w:cstheme="minorHAnsi"/>
          <w:bCs/>
        </w:rPr>
        <w:t xml:space="preserve">Developed application using </w:t>
      </w:r>
      <w:r w:rsidRPr="00D27C09">
        <w:rPr>
          <w:rFonts w:eastAsia="Calibri" w:cstheme="minorHAnsi"/>
          <w:b/>
          <w:bCs/>
        </w:rPr>
        <w:t xml:space="preserve">Spring MVC, JSP, JSTL </w:t>
      </w:r>
      <w:r w:rsidRPr="00D27C09">
        <w:rPr>
          <w:rFonts w:eastAsia="Calibri" w:cstheme="minorHAnsi"/>
          <w:bCs/>
        </w:rPr>
        <w:t xml:space="preserve">and </w:t>
      </w:r>
      <w:r w:rsidRPr="00D27C09">
        <w:rPr>
          <w:rFonts w:eastAsia="Calibri" w:cstheme="minorHAnsi"/>
          <w:b/>
          <w:bCs/>
        </w:rPr>
        <w:t>AJAX</w:t>
      </w:r>
      <w:r w:rsidRPr="00D27C09">
        <w:rPr>
          <w:rFonts w:eastAsia="Calibri" w:cstheme="minorHAnsi"/>
          <w:bCs/>
        </w:rPr>
        <w:t xml:space="preserve"> on the presentation layer, the business layer is built using spring and the persistent layer uses </w:t>
      </w:r>
      <w:r w:rsidRPr="00D27C09">
        <w:rPr>
          <w:rFonts w:eastAsia="Calibri" w:cstheme="minorHAnsi"/>
          <w:b/>
          <w:bCs/>
        </w:rPr>
        <w:t>Hibernate.</w:t>
      </w:r>
    </w:p>
    <w:p w:rsidR="00783B14" w:rsidRPr="00D27C09" w:rsidRDefault="00783B14" w:rsidP="00D60706">
      <w:pPr>
        <w:numPr>
          <w:ilvl w:val="0"/>
          <w:numId w:val="28"/>
        </w:numPr>
        <w:tabs>
          <w:tab w:val="clear" w:pos="360"/>
        </w:tabs>
        <w:spacing w:after="0" w:line="240" w:lineRule="auto"/>
        <w:jc w:val="both"/>
        <w:rPr>
          <w:rFonts w:eastAsia="Calibri" w:cstheme="minorHAnsi"/>
          <w:bCs/>
        </w:rPr>
      </w:pPr>
      <w:r w:rsidRPr="00D27C09">
        <w:rPr>
          <w:rFonts w:eastAsia="Calibri" w:cstheme="minorHAnsi"/>
          <w:bCs/>
        </w:rPr>
        <w:t xml:space="preserve">Data Operations were performed using </w:t>
      </w:r>
      <w:r w:rsidRPr="00D27C09">
        <w:rPr>
          <w:rFonts w:eastAsia="Calibri" w:cstheme="minorHAnsi"/>
          <w:b/>
          <w:bCs/>
        </w:rPr>
        <w:t xml:space="preserve">Spring ORM </w:t>
      </w:r>
      <w:r w:rsidRPr="00D27C09">
        <w:rPr>
          <w:rFonts w:eastAsia="Calibri" w:cstheme="minorHAnsi"/>
          <w:bCs/>
        </w:rPr>
        <w:t xml:space="preserve">wiring with </w:t>
      </w:r>
      <w:r w:rsidRPr="00D27C09">
        <w:rPr>
          <w:rFonts w:eastAsia="Calibri" w:cstheme="minorHAnsi"/>
          <w:b/>
          <w:bCs/>
        </w:rPr>
        <w:t>Hibernate</w:t>
      </w:r>
      <w:r w:rsidRPr="00D27C09">
        <w:rPr>
          <w:rFonts w:eastAsia="Calibri" w:cstheme="minorHAnsi"/>
          <w:bCs/>
        </w:rPr>
        <w:t xml:space="preserve"> and Implemented </w:t>
      </w:r>
      <w:r w:rsidRPr="00D27C09">
        <w:rPr>
          <w:rFonts w:eastAsia="Calibri" w:cstheme="minorHAnsi"/>
          <w:b/>
          <w:bCs/>
        </w:rPr>
        <w:t xml:space="preserve">Hibernate Template </w:t>
      </w:r>
      <w:r w:rsidRPr="00D27C09">
        <w:rPr>
          <w:rFonts w:eastAsia="Calibri" w:cstheme="minorHAnsi"/>
          <w:bCs/>
        </w:rPr>
        <w:t>and criteria API for Querying database.</w:t>
      </w:r>
    </w:p>
    <w:p w:rsidR="00783B14" w:rsidRPr="00D27C09" w:rsidRDefault="00783B14" w:rsidP="00D60706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cstheme="minorHAnsi"/>
        </w:rPr>
      </w:pPr>
      <w:r w:rsidRPr="00D27C09">
        <w:rPr>
          <w:rFonts w:cstheme="minorHAnsi"/>
        </w:rPr>
        <w:t xml:space="preserve">Designed and developed various modules of the application with frameworks like </w:t>
      </w:r>
      <w:r w:rsidRPr="00D27C09">
        <w:rPr>
          <w:rFonts w:cstheme="minorHAnsi"/>
          <w:b/>
        </w:rPr>
        <w:t>Spring MVC, Web Flow, architecture</w:t>
      </w:r>
      <w:r w:rsidRPr="00D27C09">
        <w:rPr>
          <w:rFonts w:cstheme="minorHAnsi"/>
        </w:rPr>
        <w:t xml:space="preserve"> and </w:t>
      </w:r>
      <w:r w:rsidRPr="00D27C09">
        <w:rPr>
          <w:rFonts w:cstheme="minorHAnsi"/>
          <w:b/>
        </w:rPr>
        <w:t>Spring Bean Factory</w:t>
      </w:r>
      <w:r w:rsidRPr="00D27C09">
        <w:rPr>
          <w:rFonts w:cstheme="minorHAnsi"/>
        </w:rPr>
        <w:t xml:space="preserve"> using </w:t>
      </w:r>
      <w:r w:rsidRPr="00D27C09">
        <w:rPr>
          <w:rFonts w:cstheme="minorHAnsi"/>
          <w:b/>
        </w:rPr>
        <w:t>spring boot</w:t>
      </w:r>
      <w:r w:rsidRPr="00D27C09">
        <w:rPr>
          <w:rFonts w:cstheme="minorHAnsi"/>
        </w:rPr>
        <w:t xml:space="preserve">, </w:t>
      </w:r>
      <w:r w:rsidRPr="00D27C09">
        <w:rPr>
          <w:rFonts w:cstheme="minorHAnsi"/>
          <w:b/>
        </w:rPr>
        <w:t>IOC and AOP concepts</w:t>
      </w:r>
      <w:r w:rsidRPr="00D27C09">
        <w:rPr>
          <w:rFonts w:cstheme="minorHAnsi"/>
        </w:rPr>
        <w:t>.</w:t>
      </w:r>
    </w:p>
    <w:p w:rsidR="00783B14" w:rsidRPr="00D27C09" w:rsidRDefault="00783B14" w:rsidP="00D60706">
      <w:pPr>
        <w:numPr>
          <w:ilvl w:val="0"/>
          <w:numId w:val="26"/>
        </w:numPr>
        <w:spacing w:after="0" w:line="240" w:lineRule="auto"/>
        <w:jc w:val="both"/>
        <w:rPr>
          <w:rFonts w:eastAsia="Calibri" w:cstheme="minorHAnsi"/>
          <w:b/>
        </w:rPr>
      </w:pPr>
      <w:r w:rsidRPr="00D27C09">
        <w:rPr>
          <w:rFonts w:cstheme="minorHAnsi"/>
          <w:shd w:val="clear" w:color="auto" w:fill="FFFFFF"/>
        </w:rPr>
        <w:t xml:space="preserve">Implementing or exposing the </w:t>
      </w:r>
      <w:r w:rsidRPr="00D27C09">
        <w:rPr>
          <w:rFonts w:cstheme="minorHAnsi"/>
          <w:b/>
          <w:shd w:val="clear" w:color="auto" w:fill="FFFFFF"/>
        </w:rPr>
        <w:t>Micro services</w:t>
      </w:r>
      <w:r w:rsidRPr="00D27C09">
        <w:rPr>
          <w:rFonts w:cstheme="minorHAnsi"/>
          <w:shd w:val="clear" w:color="auto" w:fill="FFFFFF"/>
        </w:rPr>
        <w:t xml:space="preserve"> based on </w:t>
      </w:r>
      <w:proofErr w:type="spellStart"/>
      <w:r w:rsidRPr="00D27C09">
        <w:rPr>
          <w:rFonts w:cstheme="minorHAnsi"/>
          <w:b/>
          <w:shd w:val="clear" w:color="auto" w:fill="FFFFFF"/>
        </w:rPr>
        <w:t>RESTful</w:t>
      </w:r>
      <w:proofErr w:type="spellEnd"/>
      <w:r w:rsidRPr="00D27C09">
        <w:rPr>
          <w:rFonts w:cstheme="minorHAnsi"/>
          <w:b/>
          <w:shd w:val="clear" w:color="auto" w:fill="FFFFFF"/>
        </w:rPr>
        <w:t xml:space="preserve"> API</w:t>
      </w:r>
      <w:r w:rsidRPr="00D27C09">
        <w:rPr>
          <w:rFonts w:cstheme="minorHAnsi"/>
          <w:shd w:val="clear" w:color="auto" w:fill="FFFFFF"/>
        </w:rPr>
        <w:t xml:space="preserve"> utilizing </w:t>
      </w:r>
      <w:r w:rsidRPr="00D27C09">
        <w:rPr>
          <w:rFonts w:cstheme="minorHAnsi"/>
          <w:b/>
          <w:shd w:val="clear" w:color="auto" w:fill="FFFFFF"/>
        </w:rPr>
        <w:t>Spring Boot</w:t>
      </w:r>
      <w:r w:rsidRPr="00D27C09">
        <w:rPr>
          <w:rFonts w:cstheme="minorHAnsi"/>
          <w:shd w:val="clear" w:color="auto" w:fill="FFFFFF"/>
        </w:rPr>
        <w:t xml:space="preserve"> with </w:t>
      </w:r>
      <w:r w:rsidRPr="00D27C09">
        <w:rPr>
          <w:rFonts w:cstheme="minorHAnsi"/>
          <w:b/>
          <w:shd w:val="clear" w:color="auto" w:fill="FFFFFF"/>
        </w:rPr>
        <w:t>Spring MVC.</w:t>
      </w:r>
    </w:p>
    <w:p w:rsidR="00783B14" w:rsidRPr="00D27C09" w:rsidRDefault="00783B14" w:rsidP="00D60706">
      <w:pPr>
        <w:numPr>
          <w:ilvl w:val="0"/>
          <w:numId w:val="26"/>
        </w:numPr>
        <w:spacing w:after="0" w:line="240" w:lineRule="auto"/>
        <w:jc w:val="both"/>
        <w:rPr>
          <w:rFonts w:eastAsia="Calibri" w:cstheme="minorHAnsi"/>
          <w:b/>
        </w:rPr>
      </w:pPr>
      <w:r w:rsidRPr="00D27C09">
        <w:rPr>
          <w:rFonts w:eastAsia="Calibri" w:cstheme="minorHAnsi"/>
        </w:rPr>
        <w:t>Developed various</w:t>
      </w:r>
      <w:r w:rsidRPr="00D27C09">
        <w:rPr>
          <w:rFonts w:eastAsia="Calibri" w:cstheme="minorHAnsi"/>
          <w:bCs/>
        </w:rPr>
        <w:t xml:space="preserve"> J2EE components </w:t>
      </w:r>
      <w:r w:rsidRPr="00D27C09">
        <w:rPr>
          <w:rFonts w:eastAsia="Calibri" w:cstheme="minorHAnsi"/>
        </w:rPr>
        <w:t>like</w:t>
      </w:r>
      <w:r w:rsidRPr="00D27C09">
        <w:rPr>
          <w:rFonts w:eastAsia="Calibri" w:cstheme="minorHAnsi"/>
          <w:b/>
          <w:bCs/>
        </w:rPr>
        <w:t xml:space="preserve"> </w:t>
      </w:r>
      <w:r w:rsidRPr="00D27C09">
        <w:rPr>
          <w:rFonts w:eastAsia="Calibri" w:cstheme="minorHAnsi"/>
          <w:b/>
        </w:rPr>
        <w:t>JSP, JSTL</w:t>
      </w:r>
      <w:r w:rsidRPr="00D27C09">
        <w:rPr>
          <w:rFonts w:eastAsia="Calibri" w:cstheme="minorHAnsi"/>
          <w:b/>
          <w:bCs/>
        </w:rPr>
        <w:t>, AJAX, SAX, XSLT, JAXP,</w:t>
      </w:r>
      <w:r w:rsidRPr="00D27C09">
        <w:rPr>
          <w:rFonts w:eastAsia="Calibri" w:cstheme="minorHAnsi"/>
          <w:b/>
        </w:rPr>
        <w:t xml:space="preserve"> JNDI, LDAP, JMS,</w:t>
      </w:r>
      <w:r w:rsidRPr="00D27C09">
        <w:rPr>
          <w:rFonts w:eastAsia="Calibri" w:cstheme="minorHAnsi"/>
          <w:b/>
          <w:bCs/>
        </w:rPr>
        <w:t xml:space="preserve"> and MQ Series </w:t>
      </w:r>
      <w:r w:rsidRPr="00D27C09">
        <w:rPr>
          <w:rFonts w:eastAsia="Calibri" w:cstheme="minorHAnsi"/>
          <w:bCs/>
        </w:rPr>
        <w:t>by usin</w:t>
      </w:r>
      <w:r w:rsidR="00D72531" w:rsidRPr="00D27C09">
        <w:rPr>
          <w:rFonts w:eastAsia="Calibri" w:cstheme="minorHAnsi"/>
          <w:b/>
          <w:bCs/>
        </w:rPr>
        <w:t>g Eclipse</w:t>
      </w:r>
      <w:r w:rsidRPr="00D27C09">
        <w:rPr>
          <w:rFonts w:eastAsia="Calibri" w:cstheme="minorHAnsi"/>
          <w:b/>
          <w:bCs/>
        </w:rPr>
        <w:t>.</w:t>
      </w:r>
    </w:p>
    <w:p w:rsidR="00783B14" w:rsidRPr="00D27C09" w:rsidRDefault="00783B14" w:rsidP="00D60706">
      <w:pPr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D27C09">
        <w:rPr>
          <w:rFonts w:cstheme="minorHAnsi"/>
        </w:rPr>
        <w:t xml:space="preserve">Developed Action class and Action Form for business logic with support of </w:t>
      </w:r>
      <w:r w:rsidRPr="00D27C09">
        <w:rPr>
          <w:rFonts w:cstheme="minorHAnsi"/>
          <w:b/>
        </w:rPr>
        <w:t>spring framework</w:t>
      </w:r>
      <w:r w:rsidRPr="00D27C09">
        <w:rPr>
          <w:rFonts w:cstheme="minorHAnsi"/>
        </w:rPr>
        <w:t xml:space="preserve"> and Presentation tier.</w:t>
      </w:r>
    </w:p>
    <w:p w:rsidR="00783B14" w:rsidRPr="00D27C09" w:rsidRDefault="00783B14" w:rsidP="00D60706">
      <w:pPr>
        <w:pStyle w:val="ListParagraph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r w:rsidRPr="00D27C09">
        <w:rPr>
          <w:rFonts w:cstheme="minorHAnsi"/>
        </w:rPr>
        <w:t xml:space="preserve">Developed </w:t>
      </w:r>
      <w:r w:rsidRPr="00D27C09">
        <w:rPr>
          <w:rFonts w:cstheme="minorHAnsi"/>
          <w:b/>
        </w:rPr>
        <w:t>Spring JMS</w:t>
      </w:r>
      <w:r w:rsidRPr="00D27C09">
        <w:rPr>
          <w:rFonts w:cstheme="minorHAnsi"/>
        </w:rPr>
        <w:t xml:space="preserve"> message listeners to consume messages from queue and developed </w:t>
      </w:r>
      <w:proofErr w:type="gramStart"/>
      <w:r w:rsidRPr="00D27C09">
        <w:rPr>
          <w:rFonts w:cstheme="minorHAnsi"/>
          <w:b/>
        </w:rPr>
        <w:t>Spring</w:t>
      </w:r>
      <w:proofErr w:type="gramEnd"/>
      <w:r w:rsidRPr="00D27C09">
        <w:rPr>
          <w:rFonts w:cstheme="minorHAnsi"/>
          <w:b/>
        </w:rPr>
        <w:t xml:space="preserve"> scheduling</w:t>
      </w:r>
      <w:r w:rsidRPr="00D27C09">
        <w:rPr>
          <w:rFonts w:cstheme="minorHAnsi"/>
        </w:rPr>
        <w:t xml:space="preserve"> components to perform batch operations.</w:t>
      </w:r>
    </w:p>
    <w:p w:rsidR="00783B14" w:rsidRPr="00D27C09" w:rsidRDefault="00783B14" w:rsidP="00D60706">
      <w:pPr>
        <w:numPr>
          <w:ilvl w:val="0"/>
          <w:numId w:val="26"/>
        </w:numPr>
        <w:spacing w:after="0" w:line="240" w:lineRule="auto"/>
        <w:jc w:val="both"/>
        <w:rPr>
          <w:rFonts w:eastAsia="Times New Roman" w:cstheme="minorHAnsi"/>
          <w:shd w:val="clear" w:color="auto" w:fill="FFFFFF"/>
        </w:rPr>
      </w:pPr>
      <w:r w:rsidRPr="00D27C09">
        <w:rPr>
          <w:rFonts w:eastAsia="Times New Roman" w:cstheme="minorHAnsi"/>
        </w:rPr>
        <w:t>Designed and developed used </w:t>
      </w:r>
      <w:r w:rsidRPr="00D27C09">
        <w:rPr>
          <w:rFonts w:eastAsia="Times New Roman" w:cstheme="minorHAnsi"/>
          <w:b/>
          <w:bCs/>
        </w:rPr>
        <w:t>XSLT</w:t>
      </w:r>
      <w:r w:rsidRPr="00D27C09">
        <w:rPr>
          <w:rFonts w:eastAsia="Times New Roman" w:cstheme="minorHAnsi"/>
        </w:rPr>
        <w:t> transformation components to convert data from XML to HTML, Used XML DOM API for parsing XML.</w:t>
      </w:r>
    </w:p>
    <w:p w:rsidR="00783B14" w:rsidRPr="00D27C09" w:rsidRDefault="00783B14" w:rsidP="00D60706">
      <w:pPr>
        <w:pStyle w:val="NoSpacing"/>
        <w:numPr>
          <w:ilvl w:val="0"/>
          <w:numId w:val="26"/>
        </w:numPr>
        <w:jc w:val="both"/>
        <w:rPr>
          <w:rFonts w:cstheme="minorHAnsi"/>
        </w:rPr>
      </w:pPr>
      <w:r w:rsidRPr="00D27C09">
        <w:rPr>
          <w:rFonts w:cstheme="minorHAnsi"/>
          <w:shd w:val="clear" w:color="auto" w:fill="FFFFFF"/>
        </w:rPr>
        <w:t xml:space="preserve">Developed </w:t>
      </w:r>
      <w:r w:rsidRPr="00D27C09">
        <w:rPr>
          <w:rFonts w:cstheme="minorHAnsi"/>
          <w:b/>
          <w:shd w:val="clear" w:color="auto" w:fill="FFFFFF"/>
        </w:rPr>
        <w:t>Spring Framework</w:t>
      </w:r>
      <w:r w:rsidRPr="00D27C09">
        <w:rPr>
          <w:rFonts w:cstheme="minorHAnsi"/>
          <w:shd w:val="clear" w:color="auto" w:fill="FFFFFF"/>
        </w:rPr>
        <w:t xml:space="preserve"> based </w:t>
      </w:r>
      <w:r w:rsidRPr="00D27C09">
        <w:rPr>
          <w:rFonts w:cstheme="minorHAnsi"/>
          <w:b/>
          <w:shd w:val="clear" w:color="auto" w:fill="FFFFFF"/>
        </w:rPr>
        <w:t xml:space="preserve">Restful Web services </w:t>
      </w:r>
      <w:r w:rsidRPr="00D27C09">
        <w:rPr>
          <w:rFonts w:cstheme="minorHAnsi"/>
          <w:shd w:val="clear" w:color="auto" w:fill="FFFFFF"/>
        </w:rPr>
        <w:t>for handling and persisting of requests and Spring MVC for returning response to presentation tier. </w:t>
      </w:r>
    </w:p>
    <w:p w:rsidR="00783B14" w:rsidRPr="00D27C09" w:rsidRDefault="00783B14" w:rsidP="00D60706">
      <w:pPr>
        <w:numPr>
          <w:ilvl w:val="0"/>
          <w:numId w:val="26"/>
        </w:numPr>
        <w:spacing w:after="0" w:line="240" w:lineRule="auto"/>
        <w:jc w:val="both"/>
        <w:rPr>
          <w:rFonts w:eastAsia="Calibri" w:cstheme="minorHAnsi"/>
        </w:rPr>
      </w:pPr>
      <w:r w:rsidRPr="00D27C09">
        <w:rPr>
          <w:rFonts w:eastAsia="Calibri" w:cstheme="minorHAnsi"/>
        </w:rPr>
        <w:t xml:space="preserve">Developed User Interface screens for various modules like Action, Risk, Lessons learned, MOM items using JSF, </w:t>
      </w:r>
      <w:r w:rsidRPr="00D27C09">
        <w:rPr>
          <w:rFonts w:eastAsia="Calibri" w:cstheme="minorHAnsi"/>
          <w:b/>
        </w:rPr>
        <w:t xml:space="preserve">JavaScript, </w:t>
      </w:r>
      <w:proofErr w:type="gramStart"/>
      <w:r w:rsidRPr="00D27C09">
        <w:rPr>
          <w:rFonts w:eastAsia="Calibri" w:cstheme="minorHAnsi"/>
          <w:b/>
        </w:rPr>
        <w:t>AJAX</w:t>
      </w:r>
      <w:proofErr w:type="gramEnd"/>
      <w:r w:rsidRPr="00D27C09">
        <w:rPr>
          <w:rFonts w:eastAsia="Calibri" w:cstheme="minorHAnsi"/>
        </w:rPr>
        <w:t xml:space="preserve"> using </w:t>
      </w:r>
      <w:r w:rsidRPr="00D27C09">
        <w:rPr>
          <w:rFonts w:eastAsia="Calibri" w:cstheme="minorHAnsi"/>
          <w:b/>
        </w:rPr>
        <w:t>Eclipse.</w:t>
      </w:r>
    </w:p>
    <w:p w:rsidR="00783B14" w:rsidRPr="00D27C09" w:rsidRDefault="00783B14" w:rsidP="00D60706">
      <w:pPr>
        <w:numPr>
          <w:ilvl w:val="0"/>
          <w:numId w:val="26"/>
        </w:numPr>
        <w:spacing w:after="0" w:line="240" w:lineRule="auto"/>
        <w:jc w:val="both"/>
        <w:rPr>
          <w:rFonts w:eastAsia="Calibri" w:cstheme="minorHAnsi"/>
        </w:rPr>
      </w:pPr>
      <w:r w:rsidRPr="00D27C09">
        <w:rPr>
          <w:rFonts w:eastAsia="Calibri" w:cstheme="minorHAnsi"/>
          <w:bCs/>
        </w:rPr>
        <w:t>Implemented all the components of Spring Frame work (Controller classes, Spring Bean Configuration file (dispatcher-servlet.xml).</w:t>
      </w:r>
    </w:p>
    <w:p w:rsidR="00783B14" w:rsidRPr="00D27C09" w:rsidRDefault="00783B14" w:rsidP="00D60706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eastAsia="Calibri" w:cstheme="minorHAnsi"/>
          <w:b/>
        </w:rPr>
      </w:pPr>
      <w:r w:rsidRPr="00D27C09">
        <w:rPr>
          <w:rFonts w:eastAsia="Calibri" w:cstheme="minorHAnsi"/>
        </w:rPr>
        <w:t xml:space="preserve">Used </w:t>
      </w:r>
      <w:r w:rsidRPr="00D27C09">
        <w:rPr>
          <w:rFonts w:eastAsia="Calibri" w:cstheme="minorHAnsi"/>
          <w:b/>
        </w:rPr>
        <w:t>WSDL</w:t>
      </w:r>
      <w:r w:rsidRPr="00D27C09">
        <w:rPr>
          <w:rFonts w:eastAsia="Calibri" w:cstheme="minorHAnsi"/>
        </w:rPr>
        <w:t xml:space="preserve"> and </w:t>
      </w:r>
      <w:r w:rsidRPr="00D27C09">
        <w:rPr>
          <w:rFonts w:eastAsia="Calibri" w:cstheme="minorHAnsi"/>
          <w:b/>
        </w:rPr>
        <w:t>SOAP</w:t>
      </w:r>
      <w:r w:rsidRPr="00D27C09">
        <w:rPr>
          <w:rFonts w:eastAsia="Calibri" w:cstheme="minorHAnsi"/>
        </w:rPr>
        <w:t xml:space="preserve"> protocol for </w:t>
      </w:r>
      <w:r w:rsidRPr="00D27C09">
        <w:rPr>
          <w:rFonts w:eastAsia="Calibri" w:cstheme="minorHAnsi"/>
          <w:b/>
        </w:rPr>
        <w:t>Web Services</w:t>
      </w:r>
      <w:r w:rsidRPr="00D27C09">
        <w:rPr>
          <w:rFonts w:eastAsia="Calibri" w:cstheme="minorHAnsi"/>
        </w:rPr>
        <w:t xml:space="preserve"> implementation.</w:t>
      </w:r>
    </w:p>
    <w:p w:rsidR="00783B14" w:rsidRPr="00D27C09" w:rsidRDefault="00783B14" w:rsidP="00D60706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eastAsia="Calibri" w:cstheme="minorHAnsi"/>
        </w:rPr>
      </w:pPr>
      <w:r w:rsidRPr="00D27C09">
        <w:rPr>
          <w:rFonts w:eastAsia="Calibri" w:cstheme="minorHAnsi"/>
        </w:rPr>
        <w:t>Wrote stored procedures, SQL scripts in Oracle for Data Accessing and manipulation.</w:t>
      </w:r>
    </w:p>
    <w:p w:rsidR="00783B14" w:rsidRPr="00D27C09" w:rsidRDefault="00783B14" w:rsidP="00D60706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eastAsia="Calibri" w:cstheme="minorHAnsi"/>
        </w:rPr>
      </w:pPr>
      <w:r w:rsidRPr="00D27C09">
        <w:rPr>
          <w:rFonts w:eastAsia="Calibri" w:cstheme="minorHAnsi"/>
        </w:rPr>
        <w:t xml:space="preserve">Compiled and built the application using </w:t>
      </w:r>
      <w:r w:rsidR="00D27C09">
        <w:rPr>
          <w:rFonts w:eastAsia="Calibri" w:cstheme="minorHAnsi"/>
          <w:b/>
        </w:rPr>
        <w:t>Maven</w:t>
      </w:r>
      <w:r w:rsidRPr="00D27C09">
        <w:rPr>
          <w:rFonts w:eastAsia="Calibri" w:cstheme="minorHAnsi"/>
        </w:rPr>
        <w:t xml:space="preserve"> scripts and deployed the application.</w:t>
      </w:r>
    </w:p>
    <w:p w:rsidR="00783B14" w:rsidRPr="00D27C09" w:rsidRDefault="00783B14" w:rsidP="00D60706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eastAsia="Calibri" w:cstheme="minorHAnsi"/>
        </w:rPr>
      </w:pPr>
      <w:r w:rsidRPr="00D27C09">
        <w:rPr>
          <w:rFonts w:eastAsia="Calibri" w:cstheme="minorHAnsi"/>
        </w:rPr>
        <w:t xml:space="preserve">Configured and created application log files using </w:t>
      </w:r>
      <w:r w:rsidRPr="00D27C09">
        <w:rPr>
          <w:rFonts w:eastAsia="Calibri" w:cstheme="minorHAnsi"/>
          <w:b/>
        </w:rPr>
        <w:t>Log4J</w:t>
      </w:r>
      <w:r w:rsidRPr="00D27C09">
        <w:rPr>
          <w:rFonts w:eastAsia="Calibri" w:cstheme="minorHAnsi"/>
        </w:rPr>
        <w:t>.</w:t>
      </w:r>
    </w:p>
    <w:p w:rsidR="00783B14" w:rsidRPr="00D27C09" w:rsidRDefault="00783B14" w:rsidP="00D60706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eastAsia="Calibri" w:cstheme="minorHAnsi"/>
        </w:rPr>
      </w:pPr>
      <w:r w:rsidRPr="00D27C09">
        <w:rPr>
          <w:rFonts w:eastAsia="Calibri" w:cstheme="minorHAnsi"/>
        </w:rPr>
        <w:t>Participated in the status meetings and status updating to the management team.</w:t>
      </w:r>
    </w:p>
    <w:p w:rsidR="00783B14" w:rsidRPr="00D27C09" w:rsidRDefault="00783B14" w:rsidP="00D60706">
      <w:pPr>
        <w:spacing w:after="0" w:line="240" w:lineRule="auto"/>
        <w:jc w:val="both"/>
        <w:rPr>
          <w:rFonts w:eastAsia="Calibri" w:cstheme="minorHAnsi"/>
          <w:b/>
        </w:rPr>
      </w:pPr>
    </w:p>
    <w:p w:rsidR="00783B14" w:rsidRPr="00D27C09" w:rsidRDefault="00783B14" w:rsidP="00D60706">
      <w:pPr>
        <w:spacing w:after="0" w:line="240" w:lineRule="auto"/>
        <w:rPr>
          <w:rFonts w:cstheme="minorHAnsi"/>
        </w:rPr>
      </w:pPr>
      <w:r w:rsidRPr="00D27C09">
        <w:rPr>
          <w:rFonts w:eastAsia="Calibri" w:cstheme="minorHAnsi"/>
          <w:b/>
        </w:rPr>
        <w:t xml:space="preserve">Environment: </w:t>
      </w:r>
      <w:r w:rsidRPr="00D27C09">
        <w:rPr>
          <w:rFonts w:eastAsia="Calibri" w:cstheme="minorHAnsi"/>
          <w:bCs/>
        </w:rPr>
        <w:t>Java</w:t>
      </w:r>
      <w:r w:rsidR="001A787E" w:rsidRPr="00D27C09">
        <w:rPr>
          <w:rFonts w:eastAsia="Calibri" w:cstheme="minorHAnsi"/>
          <w:bCs/>
        </w:rPr>
        <w:t xml:space="preserve"> 8</w:t>
      </w:r>
      <w:r w:rsidRPr="00D27C09">
        <w:rPr>
          <w:rFonts w:eastAsia="Calibri" w:cstheme="minorHAnsi"/>
          <w:bCs/>
        </w:rPr>
        <w:t xml:space="preserve">, Spring, Spring Boot, Hibernate, Angular JS, Bootstrap, XML, HTML, Restful, JSF, </w:t>
      </w:r>
      <w:r w:rsidRPr="00D27C09">
        <w:rPr>
          <w:rFonts w:eastAsia="Calibri" w:cstheme="minorHAnsi"/>
        </w:rPr>
        <w:t>JSP, JSTL</w:t>
      </w:r>
      <w:r w:rsidRPr="00D27C09">
        <w:rPr>
          <w:rFonts w:cstheme="minorHAnsi"/>
        </w:rPr>
        <w:t xml:space="preserve">, </w:t>
      </w:r>
      <w:r w:rsidRPr="00D27C09">
        <w:rPr>
          <w:rFonts w:eastAsia="Calibri" w:cstheme="minorHAnsi"/>
          <w:bCs/>
        </w:rPr>
        <w:t>SAX, XSLT, JAXP,</w:t>
      </w:r>
      <w:r w:rsidRPr="00D27C09">
        <w:rPr>
          <w:rFonts w:eastAsia="Calibri" w:cstheme="minorHAnsi"/>
        </w:rPr>
        <w:t xml:space="preserve"> JNDI</w:t>
      </w:r>
      <w:r w:rsidRPr="00D27C09">
        <w:rPr>
          <w:rFonts w:cstheme="minorHAnsi"/>
        </w:rPr>
        <w:t>,</w:t>
      </w:r>
      <w:r w:rsidRPr="00D27C09">
        <w:rPr>
          <w:rFonts w:eastAsia="Calibri" w:cstheme="minorHAnsi"/>
        </w:rPr>
        <w:t xml:space="preserve"> JMS</w:t>
      </w:r>
      <w:r w:rsidRPr="00D27C09">
        <w:rPr>
          <w:rFonts w:cstheme="minorHAnsi"/>
        </w:rPr>
        <w:t xml:space="preserve">, </w:t>
      </w:r>
      <w:r w:rsidRPr="00D27C09">
        <w:rPr>
          <w:rFonts w:eastAsia="Calibri" w:cstheme="minorHAnsi"/>
          <w:bCs/>
        </w:rPr>
        <w:t xml:space="preserve">AJAX, SOAP, </w:t>
      </w:r>
      <w:r w:rsidR="00D27C09">
        <w:rPr>
          <w:rFonts w:eastAsia="Calibri" w:cstheme="minorHAnsi"/>
          <w:bCs/>
        </w:rPr>
        <w:t xml:space="preserve">Maven, </w:t>
      </w:r>
      <w:r w:rsidRPr="00D27C09">
        <w:rPr>
          <w:rFonts w:eastAsia="Calibri" w:cstheme="minorHAnsi"/>
          <w:bCs/>
        </w:rPr>
        <w:t>Log4j, SQL, Oracle, Agile and Windows.</w:t>
      </w:r>
    </w:p>
    <w:p w:rsidR="00501541" w:rsidRPr="00D27C09" w:rsidRDefault="00501541" w:rsidP="00D60706">
      <w:pPr>
        <w:pStyle w:val="ListContents"/>
        <w:ind w:left="0"/>
        <w:jc w:val="both"/>
        <w:rPr>
          <w:rFonts w:asciiTheme="minorHAnsi" w:eastAsiaTheme="minorHAnsi" w:hAnsiTheme="minorHAnsi" w:cstheme="minorHAnsi"/>
          <w:b/>
          <w:kern w:val="0"/>
          <w:sz w:val="22"/>
          <w:szCs w:val="22"/>
        </w:rPr>
      </w:pPr>
    </w:p>
    <w:p w:rsidR="00D60706" w:rsidRPr="00D27C09" w:rsidRDefault="00D60706" w:rsidP="00D60706">
      <w:pPr>
        <w:pStyle w:val="ListContents"/>
        <w:ind w:left="0"/>
        <w:jc w:val="both"/>
        <w:rPr>
          <w:rFonts w:asciiTheme="minorHAnsi" w:eastAsiaTheme="minorHAnsi" w:hAnsiTheme="minorHAnsi" w:cstheme="minorHAnsi"/>
          <w:b/>
          <w:kern w:val="0"/>
          <w:sz w:val="22"/>
          <w:szCs w:val="22"/>
        </w:rPr>
      </w:pPr>
      <w:r w:rsidRPr="00D27C09">
        <w:rPr>
          <w:rFonts w:asciiTheme="minorHAnsi" w:eastAsiaTheme="minorHAnsi" w:hAnsiTheme="minorHAnsi" w:cstheme="minorHAnsi"/>
          <w:b/>
          <w:kern w:val="0"/>
          <w:sz w:val="22"/>
          <w:szCs w:val="22"/>
        </w:rPr>
        <w:t>Client:</w:t>
      </w:r>
      <w:r w:rsidR="000D16D0" w:rsidRPr="00D27C09">
        <w:rPr>
          <w:rFonts w:asciiTheme="minorHAnsi" w:eastAsiaTheme="minorHAnsi" w:hAnsiTheme="minorHAnsi" w:cstheme="minorHAnsi"/>
          <w:b/>
          <w:kern w:val="0"/>
          <w:sz w:val="22"/>
          <w:szCs w:val="22"/>
        </w:rPr>
        <w:t xml:space="preserve"> </w:t>
      </w:r>
      <w:r w:rsidR="00522A4C" w:rsidRPr="00D27C09">
        <w:rPr>
          <w:rFonts w:asciiTheme="minorHAnsi" w:hAnsiTheme="minorHAnsi" w:cstheme="minorHAnsi"/>
          <w:b/>
          <w:sz w:val="22"/>
          <w:szCs w:val="22"/>
        </w:rPr>
        <w:t>JC Penny, Plano, TX.                                                                                                                                 Feb 2019 – Nov 2019</w:t>
      </w:r>
    </w:p>
    <w:p w:rsidR="00D60706" w:rsidRPr="00D27C09" w:rsidRDefault="00D60706" w:rsidP="00D60706">
      <w:pPr>
        <w:pStyle w:val="ListContents"/>
        <w:ind w:left="0"/>
        <w:jc w:val="both"/>
        <w:rPr>
          <w:rFonts w:asciiTheme="minorHAnsi" w:eastAsiaTheme="minorHAnsi" w:hAnsiTheme="minorHAnsi" w:cstheme="minorHAnsi"/>
          <w:b/>
          <w:kern w:val="0"/>
          <w:sz w:val="22"/>
          <w:szCs w:val="22"/>
        </w:rPr>
      </w:pPr>
      <w:r w:rsidRPr="00D27C09">
        <w:rPr>
          <w:rFonts w:asciiTheme="minorHAnsi" w:eastAsiaTheme="minorHAnsi" w:hAnsiTheme="minorHAnsi" w:cstheme="minorHAnsi"/>
          <w:b/>
          <w:kern w:val="0"/>
          <w:sz w:val="22"/>
          <w:szCs w:val="22"/>
        </w:rPr>
        <w:t>Role:</w:t>
      </w:r>
      <w:r w:rsidR="00C7553E" w:rsidRPr="00D27C09">
        <w:rPr>
          <w:rFonts w:asciiTheme="minorHAnsi" w:eastAsiaTheme="minorHAnsi" w:hAnsiTheme="minorHAnsi" w:cstheme="minorHAnsi"/>
          <w:b/>
          <w:kern w:val="0"/>
          <w:sz w:val="22"/>
          <w:szCs w:val="22"/>
        </w:rPr>
        <w:t xml:space="preserve"> J2EE Developer</w:t>
      </w:r>
      <w:r w:rsidR="00910BF7" w:rsidRPr="00D27C09">
        <w:rPr>
          <w:rFonts w:asciiTheme="minorHAnsi" w:eastAsiaTheme="minorHAnsi" w:hAnsiTheme="minorHAnsi" w:cstheme="minorHAnsi"/>
          <w:b/>
          <w:kern w:val="0"/>
          <w:sz w:val="22"/>
          <w:szCs w:val="22"/>
        </w:rPr>
        <w:t xml:space="preserve"> </w:t>
      </w:r>
      <w:r w:rsidR="009018C8" w:rsidRPr="00D27C09">
        <w:rPr>
          <w:rFonts w:asciiTheme="minorHAnsi" w:eastAsiaTheme="minorHAnsi" w:hAnsiTheme="minorHAnsi" w:cstheme="minorHAnsi"/>
          <w:b/>
          <w:kern w:val="0"/>
          <w:sz w:val="22"/>
          <w:szCs w:val="22"/>
        </w:rPr>
        <w:t xml:space="preserve"> </w:t>
      </w:r>
    </w:p>
    <w:p w:rsidR="00D60706" w:rsidRPr="00D27C09" w:rsidRDefault="00D60706" w:rsidP="00D60706">
      <w:pPr>
        <w:pStyle w:val="ListContents"/>
        <w:ind w:left="0"/>
        <w:jc w:val="both"/>
        <w:rPr>
          <w:rFonts w:asciiTheme="minorHAnsi" w:eastAsiaTheme="minorHAnsi" w:hAnsiTheme="minorHAnsi" w:cstheme="minorHAnsi"/>
          <w:b/>
          <w:kern w:val="0"/>
          <w:sz w:val="22"/>
          <w:szCs w:val="22"/>
        </w:rPr>
      </w:pPr>
      <w:r w:rsidRPr="00D27C09">
        <w:rPr>
          <w:rFonts w:asciiTheme="minorHAnsi" w:eastAsiaTheme="minorHAnsi" w:hAnsiTheme="minorHAnsi" w:cstheme="minorHAnsi"/>
          <w:b/>
          <w:kern w:val="0"/>
          <w:sz w:val="22"/>
          <w:szCs w:val="22"/>
        </w:rPr>
        <w:t>Responsibilities:</w:t>
      </w:r>
    </w:p>
    <w:p w:rsidR="00D60706" w:rsidRPr="00D27C09" w:rsidRDefault="00D60706" w:rsidP="00D60706">
      <w:pPr>
        <w:widowControl w:val="0"/>
        <w:numPr>
          <w:ilvl w:val="0"/>
          <w:numId w:val="42"/>
        </w:numPr>
        <w:tabs>
          <w:tab w:val="clear" w:pos="720"/>
        </w:tabs>
        <w:suppressAutoHyphens/>
        <w:overflowPunct w:val="0"/>
        <w:autoSpaceDE w:val="0"/>
        <w:spacing w:after="0" w:line="240" w:lineRule="auto"/>
        <w:ind w:left="360"/>
        <w:jc w:val="both"/>
        <w:rPr>
          <w:rFonts w:eastAsia="Calibri" w:cstheme="minorHAnsi"/>
        </w:rPr>
      </w:pPr>
      <w:r w:rsidRPr="00D27C09">
        <w:rPr>
          <w:rFonts w:eastAsia="Calibri" w:cstheme="minorHAnsi"/>
        </w:rPr>
        <w:t>Involved in Requirements gathering, analysis and design and documentation as the application was started from scratch.</w:t>
      </w:r>
    </w:p>
    <w:p w:rsidR="00D60706" w:rsidRPr="00D27C09" w:rsidRDefault="00D60706" w:rsidP="00D60706">
      <w:pPr>
        <w:widowControl w:val="0"/>
        <w:numPr>
          <w:ilvl w:val="0"/>
          <w:numId w:val="42"/>
        </w:numPr>
        <w:tabs>
          <w:tab w:val="clear" w:pos="720"/>
        </w:tabs>
        <w:suppressAutoHyphens/>
        <w:overflowPunct w:val="0"/>
        <w:autoSpaceDE w:val="0"/>
        <w:spacing w:after="0" w:line="240" w:lineRule="auto"/>
        <w:ind w:left="360"/>
        <w:jc w:val="both"/>
        <w:rPr>
          <w:rFonts w:eastAsia="Calibri" w:cstheme="minorHAnsi"/>
        </w:rPr>
      </w:pPr>
      <w:r w:rsidRPr="00D27C09">
        <w:rPr>
          <w:rFonts w:eastAsia="Calibri" w:cstheme="minorHAnsi"/>
          <w:bCs/>
        </w:rPr>
        <w:t xml:space="preserve">Involved in designing, developing and testing of </w:t>
      </w:r>
      <w:r w:rsidRPr="00D27C09">
        <w:rPr>
          <w:rFonts w:eastAsia="Calibri" w:cstheme="minorHAnsi"/>
          <w:b/>
        </w:rPr>
        <w:t>J2EE</w:t>
      </w:r>
      <w:r w:rsidRPr="00D27C09">
        <w:rPr>
          <w:rFonts w:eastAsia="Calibri" w:cstheme="minorHAnsi"/>
          <w:bCs/>
        </w:rPr>
        <w:t xml:space="preserve"> components like </w:t>
      </w:r>
      <w:r w:rsidRPr="00D27C09">
        <w:rPr>
          <w:rFonts w:eastAsia="Calibri" w:cstheme="minorHAnsi"/>
          <w:b/>
        </w:rPr>
        <w:t>Java Beans</w:t>
      </w:r>
      <w:r w:rsidRPr="00D27C09">
        <w:rPr>
          <w:rFonts w:eastAsia="Calibri" w:cstheme="minorHAnsi"/>
          <w:bCs/>
        </w:rPr>
        <w:t xml:space="preserve">, </w:t>
      </w:r>
      <w:r w:rsidRPr="00D27C09">
        <w:rPr>
          <w:rFonts w:eastAsia="Calibri" w:cstheme="minorHAnsi"/>
          <w:b/>
        </w:rPr>
        <w:t>Java</w:t>
      </w:r>
      <w:r w:rsidRPr="00D27C09">
        <w:rPr>
          <w:rFonts w:eastAsia="Calibri" w:cstheme="minorHAnsi"/>
          <w:bCs/>
        </w:rPr>
        <w:t xml:space="preserve">, </w:t>
      </w:r>
      <w:r w:rsidRPr="00D27C09">
        <w:rPr>
          <w:rFonts w:eastAsia="Calibri" w:cstheme="minorHAnsi"/>
          <w:b/>
        </w:rPr>
        <w:t>XML</w:t>
      </w:r>
      <w:r w:rsidRPr="00D27C09">
        <w:rPr>
          <w:rFonts w:eastAsia="Calibri" w:cstheme="minorHAnsi"/>
          <w:bCs/>
        </w:rPr>
        <w:t xml:space="preserve">, </w:t>
      </w:r>
      <w:r w:rsidRPr="00D27C09">
        <w:rPr>
          <w:rFonts w:eastAsia="Calibri" w:cstheme="minorHAnsi"/>
          <w:b/>
        </w:rPr>
        <w:t>Collection</w:t>
      </w:r>
      <w:r w:rsidRPr="00D27C09">
        <w:rPr>
          <w:rFonts w:eastAsia="Calibri" w:cstheme="minorHAnsi"/>
          <w:bCs/>
        </w:rPr>
        <w:t xml:space="preserve"> </w:t>
      </w:r>
      <w:r w:rsidRPr="00D27C09">
        <w:rPr>
          <w:rFonts w:eastAsia="Calibri" w:cstheme="minorHAnsi"/>
          <w:b/>
        </w:rPr>
        <w:t>Framework</w:t>
      </w:r>
      <w:r w:rsidRPr="00D27C09">
        <w:rPr>
          <w:rFonts w:eastAsia="Calibri" w:cstheme="minorHAnsi"/>
          <w:bCs/>
        </w:rPr>
        <w:t xml:space="preserve">, </w:t>
      </w:r>
      <w:r w:rsidRPr="00D27C09">
        <w:rPr>
          <w:rFonts w:eastAsia="Calibri" w:cstheme="minorHAnsi"/>
          <w:b/>
        </w:rPr>
        <w:t>JSP</w:t>
      </w:r>
      <w:r w:rsidRPr="00D27C09">
        <w:rPr>
          <w:rFonts w:eastAsia="Calibri" w:cstheme="minorHAnsi"/>
          <w:bCs/>
        </w:rPr>
        <w:t xml:space="preserve">, </w:t>
      </w:r>
      <w:r w:rsidRPr="00D27C09">
        <w:rPr>
          <w:rFonts w:eastAsia="Calibri" w:cstheme="minorHAnsi"/>
          <w:b/>
        </w:rPr>
        <w:t>JMS</w:t>
      </w:r>
      <w:r w:rsidRPr="00D27C09">
        <w:rPr>
          <w:rFonts w:eastAsia="Calibri" w:cstheme="minorHAnsi"/>
          <w:bCs/>
        </w:rPr>
        <w:t xml:space="preserve">, </w:t>
      </w:r>
      <w:r w:rsidRPr="00D27C09">
        <w:rPr>
          <w:rFonts w:eastAsia="Calibri" w:cstheme="minorHAnsi"/>
          <w:b/>
        </w:rPr>
        <w:t xml:space="preserve">JDBC and </w:t>
      </w:r>
      <w:r w:rsidRPr="00D27C09">
        <w:rPr>
          <w:rFonts w:eastAsia="Calibri" w:cstheme="minorHAnsi"/>
          <w:bCs/>
        </w:rPr>
        <w:t xml:space="preserve">deployments in </w:t>
      </w:r>
      <w:proofErr w:type="spellStart"/>
      <w:r w:rsidRPr="00D27C09">
        <w:rPr>
          <w:rFonts w:eastAsia="Calibri" w:cstheme="minorHAnsi"/>
          <w:b/>
        </w:rPr>
        <w:t>WebLogic</w:t>
      </w:r>
      <w:proofErr w:type="spellEnd"/>
      <w:r w:rsidRPr="00D27C09">
        <w:rPr>
          <w:rFonts w:eastAsia="Calibri" w:cstheme="minorHAnsi"/>
          <w:b/>
        </w:rPr>
        <w:t xml:space="preserve"> Server.</w:t>
      </w:r>
    </w:p>
    <w:p w:rsidR="00D60706" w:rsidRPr="00D27C09" w:rsidRDefault="00D60706" w:rsidP="00D60706">
      <w:pPr>
        <w:widowControl w:val="0"/>
        <w:numPr>
          <w:ilvl w:val="0"/>
          <w:numId w:val="42"/>
        </w:numPr>
        <w:tabs>
          <w:tab w:val="clear" w:pos="720"/>
        </w:tabs>
        <w:suppressAutoHyphens/>
        <w:overflowPunct w:val="0"/>
        <w:autoSpaceDE w:val="0"/>
        <w:spacing w:after="0" w:line="240" w:lineRule="auto"/>
        <w:ind w:left="360"/>
        <w:jc w:val="both"/>
        <w:rPr>
          <w:rStyle w:val="apple-style-span"/>
          <w:rFonts w:eastAsia="Calibri" w:cstheme="minorHAnsi"/>
        </w:rPr>
      </w:pPr>
      <w:r w:rsidRPr="00D27C09">
        <w:rPr>
          <w:rStyle w:val="apple-style-span"/>
          <w:rFonts w:eastAsia="Calibri" w:cstheme="minorHAnsi"/>
        </w:rPr>
        <w:t>Effectively developed</w:t>
      </w:r>
      <w:r w:rsidRPr="00D27C09">
        <w:rPr>
          <w:rStyle w:val="apple-converted-space"/>
          <w:rFonts w:eastAsia="Calibri" w:cstheme="minorHAnsi"/>
        </w:rPr>
        <w:t> </w:t>
      </w:r>
      <w:r w:rsidRPr="00D27C09">
        <w:rPr>
          <w:rStyle w:val="apple-style-span"/>
          <w:rFonts w:eastAsia="Calibri" w:cstheme="minorHAnsi"/>
          <w:b/>
          <w:bCs/>
        </w:rPr>
        <w:t>Action classes, Action forms, JSP, JSF</w:t>
      </w:r>
      <w:r w:rsidRPr="00D27C09">
        <w:rPr>
          <w:rStyle w:val="apple-converted-space"/>
          <w:rFonts w:eastAsia="Calibri" w:cstheme="minorHAnsi"/>
          <w:b/>
          <w:bCs/>
        </w:rPr>
        <w:t> </w:t>
      </w:r>
      <w:r w:rsidRPr="00D27C09">
        <w:rPr>
          <w:rStyle w:val="apple-style-span"/>
          <w:rFonts w:eastAsia="Calibri" w:cstheme="minorHAnsi"/>
        </w:rPr>
        <w:t>and</w:t>
      </w:r>
      <w:r w:rsidRPr="00D27C09">
        <w:rPr>
          <w:rStyle w:val="apple-converted-space"/>
          <w:rFonts w:eastAsia="Calibri" w:cstheme="minorHAnsi"/>
          <w:b/>
          <w:bCs/>
        </w:rPr>
        <w:t> </w:t>
      </w:r>
      <w:r w:rsidRPr="00D27C09">
        <w:rPr>
          <w:rStyle w:val="apple-style-span"/>
          <w:rFonts w:eastAsia="Calibri" w:cstheme="minorHAnsi"/>
          <w:b/>
          <w:bCs/>
        </w:rPr>
        <w:t>other configuration files like struts-config.xml, web.xml.</w:t>
      </w:r>
    </w:p>
    <w:p w:rsidR="00D60706" w:rsidRPr="00D27C09" w:rsidRDefault="00D60706" w:rsidP="00D60706">
      <w:pPr>
        <w:widowControl w:val="0"/>
        <w:numPr>
          <w:ilvl w:val="0"/>
          <w:numId w:val="42"/>
        </w:numPr>
        <w:tabs>
          <w:tab w:val="clear" w:pos="720"/>
        </w:tabs>
        <w:suppressAutoHyphens/>
        <w:overflowPunct w:val="0"/>
        <w:autoSpaceDE w:val="0"/>
        <w:spacing w:after="0" w:line="240" w:lineRule="auto"/>
        <w:ind w:left="360"/>
        <w:jc w:val="both"/>
        <w:rPr>
          <w:rFonts w:eastAsia="Calibri" w:cstheme="minorHAnsi"/>
        </w:rPr>
      </w:pPr>
      <w:r w:rsidRPr="00D27C09">
        <w:rPr>
          <w:rFonts w:eastAsia="Calibri" w:cstheme="minorHAnsi"/>
        </w:rPr>
        <w:t xml:space="preserve">Used </w:t>
      </w:r>
      <w:r w:rsidRPr="00D27C09">
        <w:rPr>
          <w:rFonts w:eastAsia="Calibri" w:cstheme="minorHAnsi"/>
          <w:b/>
        </w:rPr>
        <w:t>Spring</w:t>
      </w:r>
      <w:r w:rsidRPr="00D27C09">
        <w:rPr>
          <w:rFonts w:eastAsia="Calibri" w:cstheme="minorHAnsi"/>
          <w:b/>
          <w:bCs/>
        </w:rPr>
        <w:t>/MVC</w:t>
      </w:r>
      <w:r w:rsidRPr="00D27C09">
        <w:rPr>
          <w:rFonts w:eastAsia="Calibri" w:cstheme="minorHAnsi"/>
        </w:rPr>
        <w:t xml:space="preserve"> framework to enable the interactions between </w:t>
      </w:r>
      <w:r w:rsidRPr="00D27C09">
        <w:rPr>
          <w:rFonts w:eastAsia="Calibri" w:cstheme="minorHAnsi"/>
          <w:b/>
          <w:bCs/>
        </w:rPr>
        <w:t xml:space="preserve">JSP/View </w:t>
      </w:r>
      <w:r w:rsidRPr="00D27C09">
        <w:rPr>
          <w:rFonts w:eastAsia="Calibri" w:cstheme="minorHAnsi"/>
        </w:rPr>
        <w:t xml:space="preserve">layer and implemented different design patterns with </w:t>
      </w:r>
      <w:r w:rsidRPr="00D27C09">
        <w:rPr>
          <w:rFonts w:eastAsia="Calibri" w:cstheme="minorHAnsi"/>
          <w:b/>
          <w:bCs/>
        </w:rPr>
        <w:t>J2EE</w:t>
      </w:r>
      <w:r w:rsidRPr="00D27C09">
        <w:rPr>
          <w:rFonts w:eastAsia="Calibri" w:cstheme="minorHAnsi"/>
        </w:rPr>
        <w:t xml:space="preserve"> and</w:t>
      </w:r>
      <w:r w:rsidRPr="00D27C09">
        <w:rPr>
          <w:rFonts w:eastAsia="Calibri" w:cstheme="minorHAnsi"/>
          <w:b/>
          <w:bCs/>
        </w:rPr>
        <w:t xml:space="preserve"> JSON</w:t>
      </w:r>
      <w:r w:rsidRPr="00D27C09">
        <w:rPr>
          <w:rFonts w:eastAsia="Calibri" w:cstheme="minorHAnsi"/>
        </w:rPr>
        <w:t xml:space="preserve"> technology.</w:t>
      </w:r>
    </w:p>
    <w:p w:rsidR="00D60706" w:rsidRPr="00D27C09" w:rsidRDefault="00D60706" w:rsidP="00D60706">
      <w:pPr>
        <w:widowControl w:val="0"/>
        <w:numPr>
          <w:ilvl w:val="0"/>
          <w:numId w:val="42"/>
        </w:numPr>
        <w:tabs>
          <w:tab w:val="clear" w:pos="720"/>
        </w:tabs>
        <w:suppressAutoHyphens/>
        <w:overflowPunct w:val="0"/>
        <w:autoSpaceDE w:val="0"/>
        <w:spacing w:after="0" w:line="240" w:lineRule="auto"/>
        <w:ind w:left="360"/>
        <w:jc w:val="both"/>
        <w:rPr>
          <w:rFonts w:eastAsia="Calibri" w:cstheme="minorHAnsi"/>
        </w:rPr>
      </w:pPr>
      <w:r w:rsidRPr="00D27C09">
        <w:rPr>
          <w:rFonts w:cstheme="minorHAnsi"/>
        </w:rPr>
        <w:t xml:space="preserve">Did </w:t>
      </w:r>
      <w:r w:rsidRPr="00D27C09">
        <w:rPr>
          <w:rFonts w:cstheme="minorHAnsi"/>
          <w:b/>
        </w:rPr>
        <w:t>Spring POC</w:t>
      </w:r>
      <w:r w:rsidRPr="00D27C09">
        <w:rPr>
          <w:rFonts w:cstheme="minorHAnsi"/>
        </w:rPr>
        <w:t xml:space="preserve"> on </w:t>
      </w:r>
      <w:r w:rsidRPr="00D27C09">
        <w:rPr>
          <w:rStyle w:val="hl"/>
          <w:rFonts w:eastAsiaTheme="majorEastAsia" w:cstheme="minorHAnsi"/>
          <w:b/>
        </w:rPr>
        <w:t>Spring</w:t>
      </w:r>
      <w:r w:rsidRPr="00D27C09">
        <w:rPr>
          <w:rFonts w:cstheme="minorHAnsi"/>
          <w:b/>
        </w:rPr>
        <w:t xml:space="preserve"> </w:t>
      </w:r>
      <w:r w:rsidRPr="00D27C09">
        <w:rPr>
          <w:rStyle w:val="hl"/>
          <w:rFonts w:eastAsiaTheme="majorEastAsia" w:cstheme="minorHAnsi"/>
          <w:b/>
        </w:rPr>
        <w:t>Boot</w:t>
      </w:r>
      <w:r w:rsidRPr="00D27C09">
        <w:rPr>
          <w:rFonts w:cstheme="minorHAnsi"/>
        </w:rPr>
        <w:t xml:space="preserve"> for the application development. </w:t>
      </w:r>
    </w:p>
    <w:p w:rsidR="00D60706" w:rsidRPr="00D27C09" w:rsidRDefault="00D60706" w:rsidP="00D60706">
      <w:pPr>
        <w:widowControl w:val="0"/>
        <w:numPr>
          <w:ilvl w:val="0"/>
          <w:numId w:val="42"/>
        </w:numPr>
        <w:tabs>
          <w:tab w:val="clear" w:pos="720"/>
        </w:tabs>
        <w:suppressAutoHyphens/>
        <w:overflowPunct w:val="0"/>
        <w:autoSpaceDE w:val="0"/>
        <w:spacing w:after="0" w:line="240" w:lineRule="auto"/>
        <w:ind w:left="360"/>
        <w:jc w:val="both"/>
        <w:rPr>
          <w:rFonts w:eastAsia="Calibri" w:cstheme="minorHAnsi"/>
        </w:rPr>
      </w:pPr>
      <w:r w:rsidRPr="00D27C09">
        <w:rPr>
          <w:rFonts w:eastAsia="Calibri" w:cstheme="minorHAnsi"/>
        </w:rPr>
        <w:t xml:space="preserve">Involved in handling transactions using session beans using </w:t>
      </w:r>
      <w:r w:rsidRPr="00D27C09">
        <w:rPr>
          <w:rFonts w:eastAsia="Calibri" w:cstheme="minorHAnsi"/>
          <w:b/>
        </w:rPr>
        <w:t>EJB.</w:t>
      </w:r>
    </w:p>
    <w:p w:rsidR="00D60706" w:rsidRPr="00D27C09" w:rsidRDefault="00D60706" w:rsidP="00D60706">
      <w:pPr>
        <w:pStyle w:val="ListParagraph"/>
        <w:numPr>
          <w:ilvl w:val="0"/>
          <w:numId w:val="42"/>
        </w:numPr>
        <w:tabs>
          <w:tab w:val="clear" w:pos="720"/>
        </w:tabs>
        <w:spacing w:after="0" w:line="240" w:lineRule="auto"/>
        <w:ind w:left="360"/>
        <w:jc w:val="both"/>
        <w:rPr>
          <w:rFonts w:eastAsia="Calibri" w:cstheme="minorHAnsi"/>
        </w:rPr>
      </w:pPr>
      <w:r w:rsidRPr="00D27C09">
        <w:rPr>
          <w:rFonts w:eastAsia="Calibri" w:cstheme="minorHAnsi"/>
        </w:rPr>
        <w:t>Developed Exception handling code to recover from DB specific, Application specific, Business and Non-business logic specific exceptions.</w:t>
      </w:r>
    </w:p>
    <w:p w:rsidR="00D60706" w:rsidRPr="00D27C09" w:rsidRDefault="00D60706" w:rsidP="00D60706">
      <w:pPr>
        <w:widowControl w:val="0"/>
        <w:numPr>
          <w:ilvl w:val="0"/>
          <w:numId w:val="42"/>
        </w:numPr>
        <w:tabs>
          <w:tab w:val="clear" w:pos="720"/>
        </w:tabs>
        <w:suppressAutoHyphens/>
        <w:overflowPunct w:val="0"/>
        <w:autoSpaceDE w:val="0"/>
        <w:spacing w:after="0" w:line="240" w:lineRule="auto"/>
        <w:ind w:left="360"/>
        <w:jc w:val="both"/>
        <w:rPr>
          <w:rFonts w:eastAsia="Calibri" w:cstheme="minorHAnsi"/>
        </w:rPr>
      </w:pPr>
      <w:r w:rsidRPr="00D27C09">
        <w:rPr>
          <w:rFonts w:eastAsia="Calibri" w:cstheme="minorHAnsi"/>
        </w:rPr>
        <w:t xml:space="preserve">Used </w:t>
      </w:r>
      <w:r w:rsidRPr="00D27C09">
        <w:rPr>
          <w:rFonts w:eastAsia="Calibri" w:cstheme="minorHAnsi"/>
          <w:b/>
        </w:rPr>
        <w:t>JSF</w:t>
      </w:r>
      <w:r w:rsidRPr="00D27C09">
        <w:rPr>
          <w:rFonts w:eastAsia="Calibri" w:cstheme="minorHAnsi"/>
        </w:rPr>
        <w:t xml:space="preserve"> for internal report generation by fetching data from database with customized view using </w:t>
      </w:r>
      <w:r w:rsidRPr="00D27C09">
        <w:rPr>
          <w:rFonts w:eastAsia="Calibri" w:cstheme="minorHAnsi"/>
          <w:b/>
        </w:rPr>
        <w:t xml:space="preserve">CSS </w:t>
      </w:r>
      <w:r w:rsidRPr="00D27C09">
        <w:rPr>
          <w:rFonts w:eastAsia="Calibri" w:cstheme="minorHAnsi"/>
        </w:rPr>
        <w:t xml:space="preserve">for form processing. </w:t>
      </w:r>
    </w:p>
    <w:p w:rsidR="00D60706" w:rsidRPr="00D27C09" w:rsidRDefault="00D60706" w:rsidP="00D60706">
      <w:pPr>
        <w:widowControl w:val="0"/>
        <w:numPr>
          <w:ilvl w:val="0"/>
          <w:numId w:val="42"/>
        </w:numPr>
        <w:tabs>
          <w:tab w:val="clear" w:pos="720"/>
        </w:tabs>
        <w:suppressAutoHyphens/>
        <w:overflowPunct w:val="0"/>
        <w:autoSpaceDE w:val="0"/>
        <w:spacing w:after="0" w:line="240" w:lineRule="auto"/>
        <w:ind w:left="360"/>
        <w:jc w:val="both"/>
        <w:rPr>
          <w:rFonts w:eastAsia="Calibri" w:cstheme="minorHAnsi"/>
        </w:rPr>
      </w:pPr>
      <w:r w:rsidRPr="00D27C09">
        <w:rPr>
          <w:rFonts w:eastAsia="Calibri" w:cstheme="minorHAnsi"/>
        </w:rPr>
        <w:t xml:space="preserve">Presentation tier was developed using </w:t>
      </w:r>
      <w:r w:rsidRPr="00D27C09">
        <w:rPr>
          <w:rFonts w:eastAsia="Calibri" w:cstheme="minorHAnsi"/>
          <w:b/>
        </w:rPr>
        <w:t>JSP and Java Script.</w:t>
      </w:r>
    </w:p>
    <w:p w:rsidR="00D60706" w:rsidRPr="00D27C09" w:rsidRDefault="00D60706" w:rsidP="00D60706">
      <w:pPr>
        <w:widowControl w:val="0"/>
        <w:numPr>
          <w:ilvl w:val="0"/>
          <w:numId w:val="42"/>
        </w:numPr>
        <w:tabs>
          <w:tab w:val="clear" w:pos="720"/>
        </w:tabs>
        <w:suppressAutoHyphens/>
        <w:overflowPunct w:val="0"/>
        <w:autoSpaceDE w:val="0"/>
        <w:spacing w:after="0" w:line="240" w:lineRule="auto"/>
        <w:ind w:left="360"/>
        <w:jc w:val="both"/>
        <w:rPr>
          <w:rFonts w:eastAsia="Calibri" w:cstheme="minorHAnsi"/>
        </w:rPr>
      </w:pPr>
      <w:r w:rsidRPr="00D27C09">
        <w:rPr>
          <w:rFonts w:eastAsia="Calibri" w:cstheme="minorHAnsi"/>
        </w:rPr>
        <w:t xml:space="preserve">Extensively used </w:t>
      </w:r>
      <w:r w:rsidRPr="00D27C09">
        <w:rPr>
          <w:rFonts w:eastAsia="Calibri" w:cstheme="minorHAnsi"/>
          <w:b/>
        </w:rPr>
        <w:t>JavaScript</w:t>
      </w:r>
      <w:r w:rsidRPr="00D27C09">
        <w:rPr>
          <w:rFonts w:eastAsia="Calibri" w:cstheme="minorHAnsi"/>
        </w:rPr>
        <w:t xml:space="preserve"> for client side development and validations.</w:t>
      </w:r>
    </w:p>
    <w:p w:rsidR="00D60706" w:rsidRPr="00D27C09" w:rsidRDefault="00D60706" w:rsidP="00D60706">
      <w:pPr>
        <w:widowControl w:val="0"/>
        <w:numPr>
          <w:ilvl w:val="0"/>
          <w:numId w:val="42"/>
        </w:numPr>
        <w:tabs>
          <w:tab w:val="clear" w:pos="720"/>
        </w:tabs>
        <w:suppressAutoHyphens/>
        <w:overflowPunct w:val="0"/>
        <w:autoSpaceDE w:val="0"/>
        <w:spacing w:after="0" w:line="240" w:lineRule="auto"/>
        <w:ind w:left="360"/>
        <w:jc w:val="both"/>
        <w:rPr>
          <w:rFonts w:eastAsia="Calibri" w:cstheme="minorHAnsi"/>
        </w:rPr>
      </w:pPr>
      <w:r w:rsidRPr="00D27C09">
        <w:rPr>
          <w:rFonts w:eastAsia="Calibri" w:cstheme="minorHAnsi"/>
          <w:shd w:val="clear" w:color="auto" w:fill="FFFFFF"/>
        </w:rPr>
        <w:t xml:space="preserve">Developed </w:t>
      </w:r>
      <w:proofErr w:type="spellStart"/>
      <w:r w:rsidRPr="00D27C09">
        <w:rPr>
          <w:rFonts w:eastAsia="Calibri" w:cstheme="minorHAnsi"/>
          <w:b/>
          <w:shd w:val="clear" w:color="auto" w:fill="FFFFFF"/>
        </w:rPr>
        <w:t>RESTful</w:t>
      </w:r>
      <w:proofErr w:type="spellEnd"/>
      <w:r w:rsidRPr="00D27C09">
        <w:rPr>
          <w:rFonts w:eastAsia="Calibri" w:cstheme="minorHAnsi"/>
          <w:shd w:val="clear" w:color="auto" w:fill="FFFFFF"/>
        </w:rPr>
        <w:t xml:space="preserve"> Web services client to consume</w:t>
      </w:r>
      <w:r w:rsidRPr="00D27C09">
        <w:rPr>
          <w:rFonts w:eastAsia="Calibri" w:cstheme="minorHAnsi"/>
          <w:b/>
          <w:shd w:val="clear" w:color="auto" w:fill="FFFFFF"/>
        </w:rPr>
        <w:t xml:space="preserve"> JSON </w:t>
      </w:r>
      <w:r w:rsidRPr="00D27C09">
        <w:rPr>
          <w:rFonts w:eastAsia="Calibri" w:cstheme="minorHAnsi"/>
          <w:shd w:val="clear" w:color="auto" w:fill="FFFFFF"/>
        </w:rPr>
        <w:t>messages.</w:t>
      </w:r>
    </w:p>
    <w:p w:rsidR="00D60706" w:rsidRPr="00D27C09" w:rsidRDefault="00D60706" w:rsidP="00D60706">
      <w:pPr>
        <w:pStyle w:val="ListParagraph"/>
        <w:numPr>
          <w:ilvl w:val="0"/>
          <w:numId w:val="43"/>
        </w:numPr>
        <w:spacing w:after="0" w:line="240" w:lineRule="auto"/>
        <w:ind w:left="360"/>
        <w:jc w:val="both"/>
        <w:rPr>
          <w:rFonts w:eastAsia="Calibri" w:cstheme="minorHAnsi"/>
        </w:rPr>
      </w:pPr>
      <w:r w:rsidRPr="00D27C09">
        <w:rPr>
          <w:rFonts w:eastAsia="Calibri" w:cstheme="minorHAnsi"/>
        </w:rPr>
        <w:t xml:space="preserve">Used MDB to reduce the interdependencies of all the sub systems using </w:t>
      </w:r>
      <w:r w:rsidRPr="00D27C09">
        <w:rPr>
          <w:rFonts w:eastAsia="Calibri" w:cstheme="minorHAnsi"/>
          <w:b/>
        </w:rPr>
        <w:t>JMS.</w:t>
      </w:r>
    </w:p>
    <w:p w:rsidR="00D60706" w:rsidRPr="00D27C09" w:rsidRDefault="00D60706" w:rsidP="00D60706">
      <w:pPr>
        <w:widowControl w:val="0"/>
        <w:numPr>
          <w:ilvl w:val="0"/>
          <w:numId w:val="42"/>
        </w:numPr>
        <w:tabs>
          <w:tab w:val="clear" w:pos="720"/>
        </w:tabs>
        <w:suppressAutoHyphens/>
        <w:overflowPunct w:val="0"/>
        <w:autoSpaceDE w:val="0"/>
        <w:spacing w:after="0" w:line="240" w:lineRule="auto"/>
        <w:ind w:left="360"/>
        <w:jc w:val="both"/>
        <w:rPr>
          <w:rFonts w:eastAsia="Calibri" w:cstheme="minorHAnsi"/>
        </w:rPr>
      </w:pPr>
      <w:r w:rsidRPr="00D27C09">
        <w:rPr>
          <w:rFonts w:eastAsia="Calibri" w:cstheme="minorHAnsi"/>
        </w:rPr>
        <w:t>Used XSD for parsing the message reply coming from CUSTOMS.</w:t>
      </w:r>
    </w:p>
    <w:p w:rsidR="00D60706" w:rsidRPr="00D27C09" w:rsidRDefault="00D60706" w:rsidP="00D60706">
      <w:pPr>
        <w:widowControl w:val="0"/>
        <w:numPr>
          <w:ilvl w:val="0"/>
          <w:numId w:val="42"/>
        </w:numPr>
        <w:tabs>
          <w:tab w:val="clear" w:pos="720"/>
        </w:tabs>
        <w:suppressAutoHyphens/>
        <w:overflowPunct w:val="0"/>
        <w:autoSpaceDE w:val="0"/>
        <w:spacing w:after="0" w:line="240" w:lineRule="auto"/>
        <w:ind w:left="360"/>
        <w:jc w:val="both"/>
        <w:rPr>
          <w:rFonts w:eastAsia="Calibri" w:cstheme="minorHAnsi"/>
        </w:rPr>
      </w:pPr>
      <w:r w:rsidRPr="00D27C09">
        <w:rPr>
          <w:rFonts w:eastAsia="Calibri" w:cstheme="minorHAnsi"/>
        </w:rPr>
        <w:t>Developed web services technology JAXB to convert XML into java objects.</w:t>
      </w:r>
    </w:p>
    <w:p w:rsidR="00D60706" w:rsidRPr="00D27C09" w:rsidRDefault="00D60706" w:rsidP="00D60706">
      <w:pPr>
        <w:widowControl w:val="0"/>
        <w:numPr>
          <w:ilvl w:val="0"/>
          <w:numId w:val="42"/>
        </w:numPr>
        <w:tabs>
          <w:tab w:val="clear" w:pos="720"/>
        </w:tabs>
        <w:suppressAutoHyphens/>
        <w:overflowPunct w:val="0"/>
        <w:autoSpaceDE w:val="0"/>
        <w:spacing w:after="0" w:line="240" w:lineRule="auto"/>
        <w:ind w:left="360"/>
        <w:jc w:val="both"/>
        <w:rPr>
          <w:rFonts w:eastAsia="Calibri" w:cstheme="minorHAnsi"/>
        </w:rPr>
      </w:pPr>
      <w:r w:rsidRPr="00D27C09">
        <w:rPr>
          <w:rFonts w:eastAsia="Calibri" w:cstheme="minorHAnsi"/>
        </w:rPr>
        <w:t xml:space="preserve">Developed the war/ear file using </w:t>
      </w:r>
      <w:r w:rsidRPr="00D27C09">
        <w:rPr>
          <w:rFonts w:eastAsia="Calibri" w:cstheme="minorHAnsi"/>
          <w:b/>
        </w:rPr>
        <w:t>Maven script</w:t>
      </w:r>
      <w:r w:rsidRPr="00D27C09">
        <w:rPr>
          <w:rFonts w:eastAsia="Calibri" w:cstheme="minorHAnsi"/>
        </w:rPr>
        <w:t xml:space="preserve"> and deployed into </w:t>
      </w:r>
      <w:bookmarkStart w:id="0" w:name="cl5_490"/>
      <w:bookmarkEnd w:id="0"/>
      <w:proofErr w:type="spellStart"/>
      <w:r w:rsidRPr="00D27C09">
        <w:rPr>
          <w:rFonts w:eastAsia="Calibri" w:cstheme="minorHAnsi"/>
          <w:b/>
        </w:rPr>
        <w:t>WebLogic</w:t>
      </w:r>
      <w:proofErr w:type="spellEnd"/>
      <w:r w:rsidRPr="00D27C09">
        <w:rPr>
          <w:rFonts w:eastAsia="Calibri" w:cstheme="minorHAnsi"/>
          <w:b/>
        </w:rPr>
        <w:t xml:space="preserve"> </w:t>
      </w:r>
      <w:r w:rsidRPr="00D27C09">
        <w:rPr>
          <w:rFonts w:eastAsia="Calibri" w:cstheme="minorHAnsi"/>
        </w:rPr>
        <w:t>Application Server.</w:t>
      </w:r>
    </w:p>
    <w:p w:rsidR="00D60706" w:rsidRPr="00D27C09" w:rsidRDefault="00D60706" w:rsidP="00D60706">
      <w:pPr>
        <w:widowControl w:val="0"/>
        <w:numPr>
          <w:ilvl w:val="0"/>
          <w:numId w:val="42"/>
        </w:numPr>
        <w:tabs>
          <w:tab w:val="clear" w:pos="720"/>
        </w:tabs>
        <w:suppressAutoHyphens/>
        <w:overflowPunct w:val="0"/>
        <w:autoSpaceDE w:val="0"/>
        <w:spacing w:after="0" w:line="240" w:lineRule="auto"/>
        <w:ind w:left="360"/>
        <w:jc w:val="both"/>
        <w:rPr>
          <w:rFonts w:eastAsia="Calibri" w:cstheme="minorHAnsi"/>
        </w:rPr>
      </w:pPr>
      <w:r w:rsidRPr="00D27C09">
        <w:rPr>
          <w:rStyle w:val="apple-style-span"/>
          <w:rFonts w:eastAsia="Calibri" w:cstheme="minorHAnsi"/>
        </w:rPr>
        <w:t>Performed a thorough unit testing and resolved several data related issues before migration to production.</w:t>
      </w:r>
      <w:r w:rsidRPr="00D27C09">
        <w:rPr>
          <w:rFonts w:eastAsia="Calibri" w:cstheme="minorHAnsi"/>
        </w:rPr>
        <w:t xml:space="preserve">                       </w:t>
      </w:r>
    </w:p>
    <w:p w:rsidR="00D60706" w:rsidRPr="00D27C09" w:rsidRDefault="00D60706" w:rsidP="00D60706">
      <w:pPr>
        <w:spacing w:after="0" w:line="240" w:lineRule="auto"/>
        <w:jc w:val="both"/>
        <w:rPr>
          <w:rFonts w:eastAsia="Calibri" w:cstheme="minorHAnsi"/>
        </w:rPr>
      </w:pPr>
    </w:p>
    <w:p w:rsidR="00D60706" w:rsidRPr="00D27C09" w:rsidRDefault="00D60706" w:rsidP="00D60706">
      <w:pPr>
        <w:spacing w:after="0" w:line="240" w:lineRule="auto"/>
        <w:jc w:val="both"/>
        <w:rPr>
          <w:rFonts w:eastAsia="Calibri" w:cstheme="minorHAnsi"/>
        </w:rPr>
      </w:pPr>
      <w:r w:rsidRPr="00D27C09">
        <w:rPr>
          <w:rFonts w:eastAsia="Calibri" w:cstheme="minorHAnsi"/>
          <w:b/>
        </w:rPr>
        <w:t xml:space="preserve">Environment: </w:t>
      </w:r>
      <w:r w:rsidR="00522A4C" w:rsidRPr="00D27C09">
        <w:rPr>
          <w:rFonts w:eastAsia="Calibri" w:cstheme="minorHAnsi"/>
        </w:rPr>
        <w:t>Java 7</w:t>
      </w:r>
      <w:r w:rsidRPr="00D27C09">
        <w:rPr>
          <w:rFonts w:eastAsia="Calibri" w:cstheme="minorHAnsi"/>
        </w:rPr>
        <w:t xml:space="preserve">, EJB (Session Beans), JSP, spring, JMS, XML, JSP, Spring Boot, Hibernate, JSON, Rest, XSD, </w:t>
      </w:r>
      <w:proofErr w:type="spellStart"/>
      <w:r w:rsidRPr="00D27C09">
        <w:rPr>
          <w:rFonts w:eastAsia="Calibri" w:cstheme="minorHAnsi"/>
        </w:rPr>
        <w:t>NetBeans</w:t>
      </w:r>
      <w:proofErr w:type="spellEnd"/>
      <w:r w:rsidRPr="00D27C09">
        <w:rPr>
          <w:rFonts w:eastAsia="Calibri" w:cstheme="minorHAnsi"/>
        </w:rPr>
        <w:t xml:space="preserve">, </w:t>
      </w:r>
      <w:proofErr w:type="spellStart"/>
      <w:r w:rsidRPr="00D27C09">
        <w:rPr>
          <w:rFonts w:eastAsia="Calibri" w:cstheme="minorHAnsi"/>
        </w:rPr>
        <w:t>WebLogic</w:t>
      </w:r>
      <w:proofErr w:type="spellEnd"/>
      <w:r w:rsidRPr="00D27C09">
        <w:rPr>
          <w:rFonts w:eastAsia="Calibri" w:cstheme="minorHAnsi"/>
        </w:rPr>
        <w:t>, SQL and Windows.</w:t>
      </w:r>
    </w:p>
    <w:p w:rsidR="009C693B" w:rsidRPr="00D27C09" w:rsidRDefault="009C693B" w:rsidP="000D16D0">
      <w:pPr>
        <w:pBdr>
          <w:bottom w:val="single" w:sz="4" w:space="1" w:color="auto"/>
        </w:pBdr>
        <w:spacing w:after="0" w:line="240" w:lineRule="auto"/>
        <w:jc w:val="both"/>
        <w:rPr>
          <w:rFonts w:cstheme="minorHAnsi"/>
          <w:bCs/>
        </w:rPr>
      </w:pPr>
    </w:p>
    <w:p w:rsidR="00501541" w:rsidRPr="00D27C09" w:rsidRDefault="00F04555" w:rsidP="00D607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D27C09">
        <w:rPr>
          <w:rFonts w:cstheme="minorHAnsi"/>
          <w:b/>
          <w:bCs/>
        </w:rPr>
        <w:t xml:space="preserve">References: </w:t>
      </w:r>
      <w:r w:rsidRPr="00D27C09">
        <w:rPr>
          <w:rFonts w:cstheme="minorHAnsi"/>
          <w:bCs/>
        </w:rPr>
        <w:t>Will be provided upon request.</w:t>
      </w:r>
    </w:p>
    <w:p w:rsidR="00A47A35" w:rsidRPr="00D27C09" w:rsidRDefault="00A47A35" w:rsidP="00D607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:rsidR="00BF530C" w:rsidRPr="00D27C09" w:rsidRDefault="00BF530C" w:rsidP="00D607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:rsidR="00527228" w:rsidRPr="00D27C09" w:rsidRDefault="00527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sectPr w:rsidR="00527228" w:rsidRPr="00D27C09" w:rsidSect="00A778F3">
      <w:pgSz w:w="12240" w:h="15840"/>
      <w:pgMar w:top="360" w:right="720" w:bottom="270" w:left="72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3EE1" w:rsidRDefault="00CE3EE1" w:rsidP="00A778F3">
      <w:pPr>
        <w:spacing w:after="0" w:line="240" w:lineRule="auto"/>
      </w:pPr>
      <w:r>
        <w:separator/>
      </w:r>
    </w:p>
  </w:endnote>
  <w:endnote w:type="continuationSeparator" w:id="0">
    <w:p w:rsidR="00CE3EE1" w:rsidRDefault="00CE3EE1" w:rsidP="00A77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3EE1" w:rsidRDefault="00CE3EE1" w:rsidP="00A778F3">
      <w:pPr>
        <w:spacing w:after="0" w:line="240" w:lineRule="auto"/>
      </w:pPr>
      <w:r>
        <w:separator/>
      </w:r>
    </w:p>
  </w:footnote>
  <w:footnote w:type="continuationSeparator" w:id="0">
    <w:p w:rsidR="00CE3EE1" w:rsidRDefault="00CE3EE1" w:rsidP="00A778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5164641"/>
    <w:multiLevelType w:val="hybridMultilevel"/>
    <w:tmpl w:val="F3C8CC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6E4E39"/>
    <w:multiLevelType w:val="hybridMultilevel"/>
    <w:tmpl w:val="56B862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AC730CC"/>
    <w:multiLevelType w:val="hybridMultilevel"/>
    <w:tmpl w:val="96FA6AD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0C390F48"/>
    <w:multiLevelType w:val="hybridMultilevel"/>
    <w:tmpl w:val="E814F7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CD57BA6"/>
    <w:multiLevelType w:val="hybridMultilevel"/>
    <w:tmpl w:val="D9FAFF4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DCD17D6"/>
    <w:multiLevelType w:val="hybridMultilevel"/>
    <w:tmpl w:val="58C4E5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EC2DEB"/>
    <w:multiLevelType w:val="hybridMultilevel"/>
    <w:tmpl w:val="926A5978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10">
    <w:nsid w:val="123A5FD2"/>
    <w:multiLevelType w:val="hybridMultilevel"/>
    <w:tmpl w:val="AFCCB2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3334B57"/>
    <w:multiLevelType w:val="hybridMultilevel"/>
    <w:tmpl w:val="2DEE79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7596A6E"/>
    <w:multiLevelType w:val="hybridMultilevel"/>
    <w:tmpl w:val="9A1E1D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CEE1AED"/>
    <w:multiLevelType w:val="hybridMultilevel"/>
    <w:tmpl w:val="6FCEBD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E722C45"/>
    <w:multiLevelType w:val="hybridMultilevel"/>
    <w:tmpl w:val="2216E86A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27313C3E"/>
    <w:multiLevelType w:val="hybridMultilevel"/>
    <w:tmpl w:val="BE066B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8EE7546"/>
    <w:multiLevelType w:val="hybridMultilevel"/>
    <w:tmpl w:val="9ACAB0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BA94012"/>
    <w:multiLevelType w:val="hybridMultilevel"/>
    <w:tmpl w:val="43B03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BE23CB3"/>
    <w:multiLevelType w:val="hybridMultilevel"/>
    <w:tmpl w:val="CA2CADF2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2D0A2104"/>
    <w:multiLevelType w:val="hybridMultilevel"/>
    <w:tmpl w:val="990CD8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E5D537E"/>
    <w:multiLevelType w:val="hybridMultilevel"/>
    <w:tmpl w:val="C346FF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3F15502"/>
    <w:multiLevelType w:val="hybridMultilevel"/>
    <w:tmpl w:val="D124C9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7DC2514"/>
    <w:multiLevelType w:val="hybridMultilevel"/>
    <w:tmpl w:val="69D8F176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3">
    <w:nsid w:val="3F542BEA"/>
    <w:multiLevelType w:val="hybridMultilevel"/>
    <w:tmpl w:val="5E5A3CD4"/>
    <w:lvl w:ilvl="0" w:tplc="7FCAD5D8">
      <w:start w:val="1"/>
      <w:numFmt w:val="bullet"/>
      <w:pStyle w:val="NormalJustified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F636A58"/>
    <w:multiLevelType w:val="hybridMultilevel"/>
    <w:tmpl w:val="F47CEE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20B608C"/>
    <w:multiLevelType w:val="hybridMultilevel"/>
    <w:tmpl w:val="6B54107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48F65331"/>
    <w:multiLevelType w:val="hybridMultilevel"/>
    <w:tmpl w:val="740A4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F00C78"/>
    <w:multiLevelType w:val="hybridMultilevel"/>
    <w:tmpl w:val="07C095DC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28">
    <w:nsid w:val="4C895C83"/>
    <w:multiLevelType w:val="hybridMultilevel"/>
    <w:tmpl w:val="CD4A1E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0325E6D"/>
    <w:multiLevelType w:val="hybridMultilevel"/>
    <w:tmpl w:val="9AD43B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704763"/>
    <w:multiLevelType w:val="hybridMultilevel"/>
    <w:tmpl w:val="CB38C1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31933BE"/>
    <w:multiLevelType w:val="hybridMultilevel"/>
    <w:tmpl w:val="6A18B6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3DF6C8B"/>
    <w:multiLevelType w:val="hybridMultilevel"/>
    <w:tmpl w:val="AB881B46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3">
    <w:nsid w:val="58BC7844"/>
    <w:multiLevelType w:val="hybridMultilevel"/>
    <w:tmpl w:val="7FC297F8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4">
    <w:nsid w:val="5965521C"/>
    <w:multiLevelType w:val="hybridMultilevel"/>
    <w:tmpl w:val="9B92DD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96D0010"/>
    <w:multiLevelType w:val="hybridMultilevel"/>
    <w:tmpl w:val="4266B2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BCD0C91"/>
    <w:multiLevelType w:val="hybridMultilevel"/>
    <w:tmpl w:val="ABBCE8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5D526ED7"/>
    <w:multiLevelType w:val="hybridMultilevel"/>
    <w:tmpl w:val="097086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3F27DD9"/>
    <w:multiLevelType w:val="multilevel"/>
    <w:tmpl w:val="87B494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9">
    <w:nsid w:val="67190793"/>
    <w:multiLevelType w:val="hybridMultilevel"/>
    <w:tmpl w:val="692056BA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0">
    <w:nsid w:val="6C473C0E"/>
    <w:multiLevelType w:val="hybridMultilevel"/>
    <w:tmpl w:val="5A4EF4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7EB4694"/>
    <w:multiLevelType w:val="hybridMultilevel"/>
    <w:tmpl w:val="CF186D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8"/>
  </w:num>
  <w:num w:numId="4">
    <w:abstractNumId w:val="29"/>
  </w:num>
  <w:num w:numId="5">
    <w:abstractNumId w:val="32"/>
  </w:num>
  <w:num w:numId="6">
    <w:abstractNumId w:val="2"/>
  </w:num>
  <w:num w:numId="7">
    <w:abstractNumId w:val="33"/>
  </w:num>
  <w:num w:numId="8">
    <w:abstractNumId w:val="16"/>
  </w:num>
  <w:num w:numId="9">
    <w:abstractNumId w:val="9"/>
  </w:num>
  <w:num w:numId="10">
    <w:abstractNumId w:val="27"/>
  </w:num>
  <w:num w:numId="11">
    <w:abstractNumId w:val="5"/>
  </w:num>
  <w:num w:numId="12">
    <w:abstractNumId w:val="20"/>
  </w:num>
  <w:num w:numId="13">
    <w:abstractNumId w:val="14"/>
  </w:num>
  <w:num w:numId="14">
    <w:abstractNumId w:val="26"/>
  </w:num>
  <w:num w:numId="15">
    <w:abstractNumId w:val="22"/>
  </w:num>
  <w:num w:numId="16">
    <w:abstractNumId w:val="34"/>
  </w:num>
  <w:num w:numId="17">
    <w:abstractNumId w:val="7"/>
  </w:num>
  <w:num w:numId="18">
    <w:abstractNumId w:val="6"/>
  </w:num>
  <w:num w:numId="19">
    <w:abstractNumId w:val="19"/>
  </w:num>
  <w:num w:numId="20">
    <w:abstractNumId w:val="21"/>
  </w:num>
  <w:num w:numId="21">
    <w:abstractNumId w:val="31"/>
  </w:num>
  <w:num w:numId="22">
    <w:abstractNumId w:val="30"/>
  </w:num>
  <w:num w:numId="23">
    <w:abstractNumId w:val="35"/>
  </w:num>
  <w:num w:numId="24">
    <w:abstractNumId w:val="40"/>
  </w:num>
  <w:num w:numId="25">
    <w:abstractNumId w:val="0"/>
  </w:num>
  <w:num w:numId="26">
    <w:abstractNumId w:val="17"/>
  </w:num>
  <w:num w:numId="27">
    <w:abstractNumId w:val="38"/>
    <w:lvlOverride w:ilvl="0">
      <w:startOverride w:val="10"/>
    </w:lvlOverride>
  </w:num>
  <w:num w:numId="28">
    <w:abstractNumId w:val="38"/>
    <w:lvlOverride w:ilvl="0">
      <w:startOverride w:val="11"/>
    </w:lvlOverride>
  </w:num>
  <w:num w:numId="29">
    <w:abstractNumId w:val="15"/>
  </w:num>
  <w:num w:numId="30">
    <w:abstractNumId w:val="28"/>
  </w:num>
  <w:num w:numId="31">
    <w:abstractNumId w:val="10"/>
  </w:num>
  <w:num w:numId="32">
    <w:abstractNumId w:val="25"/>
  </w:num>
  <w:num w:numId="33">
    <w:abstractNumId w:val="13"/>
  </w:num>
  <w:num w:numId="34">
    <w:abstractNumId w:val="4"/>
  </w:num>
  <w:num w:numId="35">
    <w:abstractNumId w:val="23"/>
  </w:num>
  <w:num w:numId="36">
    <w:abstractNumId w:val="37"/>
  </w:num>
  <w:num w:numId="37">
    <w:abstractNumId w:val="24"/>
  </w:num>
  <w:num w:numId="38">
    <w:abstractNumId w:val="12"/>
  </w:num>
  <w:num w:numId="39">
    <w:abstractNumId w:val="11"/>
  </w:num>
  <w:num w:numId="40">
    <w:abstractNumId w:val="41"/>
  </w:num>
  <w:num w:numId="41">
    <w:abstractNumId w:val="36"/>
  </w:num>
  <w:num w:numId="42">
    <w:abstractNumId w:val="1"/>
  </w:num>
  <w:num w:numId="43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4AFE"/>
    <w:rsid w:val="00027392"/>
    <w:rsid w:val="00033CC7"/>
    <w:rsid w:val="0003425E"/>
    <w:rsid w:val="000553A1"/>
    <w:rsid w:val="00070587"/>
    <w:rsid w:val="000749D2"/>
    <w:rsid w:val="0008085C"/>
    <w:rsid w:val="000824EA"/>
    <w:rsid w:val="000948EA"/>
    <w:rsid w:val="000A0B52"/>
    <w:rsid w:val="000A3241"/>
    <w:rsid w:val="000A5F40"/>
    <w:rsid w:val="000A6BEC"/>
    <w:rsid w:val="000B7FA7"/>
    <w:rsid w:val="000C1668"/>
    <w:rsid w:val="000D0790"/>
    <w:rsid w:val="000D0A74"/>
    <w:rsid w:val="000D16D0"/>
    <w:rsid w:val="000D213D"/>
    <w:rsid w:val="000E0963"/>
    <w:rsid w:val="000F1A0B"/>
    <w:rsid w:val="00102688"/>
    <w:rsid w:val="001038C4"/>
    <w:rsid w:val="0010490D"/>
    <w:rsid w:val="00110FE4"/>
    <w:rsid w:val="00112E77"/>
    <w:rsid w:val="001132DC"/>
    <w:rsid w:val="00114372"/>
    <w:rsid w:val="00125AEB"/>
    <w:rsid w:val="0012759A"/>
    <w:rsid w:val="001307E2"/>
    <w:rsid w:val="001420D8"/>
    <w:rsid w:val="00144543"/>
    <w:rsid w:val="001461F8"/>
    <w:rsid w:val="0014797D"/>
    <w:rsid w:val="001545FE"/>
    <w:rsid w:val="00156931"/>
    <w:rsid w:val="00163596"/>
    <w:rsid w:val="001710A4"/>
    <w:rsid w:val="00174204"/>
    <w:rsid w:val="00194267"/>
    <w:rsid w:val="00196F40"/>
    <w:rsid w:val="00197126"/>
    <w:rsid w:val="001A0F74"/>
    <w:rsid w:val="001A4EEE"/>
    <w:rsid w:val="001A787E"/>
    <w:rsid w:val="001B0F4F"/>
    <w:rsid w:val="001B4415"/>
    <w:rsid w:val="001B606D"/>
    <w:rsid w:val="001B6A41"/>
    <w:rsid w:val="001C3400"/>
    <w:rsid w:val="001C79A1"/>
    <w:rsid w:val="001D0653"/>
    <w:rsid w:val="001D0D96"/>
    <w:rsid w:val="001D604C"/>
    <w:rsid w:val="001E015B"/>
    <w:rsid w:val="001E2151"/>
    <w:rsid w:val="001E3CC4"/>
    <w:rsid w:val="001E3F7C"/>
    <w:rsid w:val="001E488B"/>
    <w:rsid w:val="001F1938"/>
    <w:rsid w:val="001F19A9"/>
    <w:rsid w:val="001F5CFD"/>
    <w:rsid w:val="001F7DEB"/>
    <w:rsid w:val="002010BA"/>
    <w:rsid w:val="00205CAE"/>
    <w:rsid w:val="0021473C"/>
    <w:rsid w:val="00222984"/>
    <w:rsid w:val="0023308E"/>
    <w:rsid w:val="002613E7"/>
    <w:rsid w:val="00262795"/>
    <w:rsid w:val="00270973"/>
    <w:rsid w:val="0027249B"/>
    <w:rsid w:val="00277439"/>
    <w:rsid w:val="00281472"/>
    <w:rsid w:val="00296D8B"/>
    <w:rsid w:val="002A1217"/>
    <w:rsid w:val="002A551D"/>
    <w:rsid w:val="002C45E4"/>
    <w:rsid w:val="002D0483"/>
    <w:rsid w:val="002D2BAF"/>
    <w:rsid w:val="002D37E3"/>
    <w:rsid w:val="002E300A"/>
    <w:rsid w:val="002E6136"/>
    <w:rsid w:val="002F3CF1"/>
    <w:rsid w:val="0030309E"/>
    <w:rsid w:val="00306985"/>
    <w:rsid w:val="00324BDF"/>
    <w:rsid w:val="00326510"/>
    <w:rsid w:val="00334483"/>
    <w:rsid w:val="00337F07"/>
    <w:rsid w:val="00341704"/>
    <w:rsid w:val="00342504"/>
    <w:rsid w:val="003427CF"/>
    <w:rsid w:val="00354DF8"/>
    <w:rsid w:val="00357FE6"/>
    <w:rsid w:val="00362C0E"/>
    <w:rsid w:val="00366E9A"/>
    <w:rsid w:val="003740E2"/>
    <w:rsid w:val="0037609C"/>
    <w:rsid w:val="00376EEB"/>
    <w:rsid w:val="003879AE"/>
    <w:rsid w:val="00393BC5"/>
    <w:rsid w:val="0039574C"/>
    <w:rsid w:val="003A3A20"/>
    <w:rsid w:val="003A4A82"/>
    <w:rsid w:val="003B33DF"/>
    <w:rsid w:val="003B3C82"/>
    <w:rsid w:val="003B3F20"/>
    <w:rsid w:val="003C45F3"/>
    <w:rsid w:val="003D4F6D"/>
    <w:rsid w:val="003D7540"/>
    <w:rsid w:val="003E1032"/>
    <w:rsid w:val="003E4238"/>
    <w:rsid w:val="003E5663"/>
    <w:rsid w:val="003F20CF"/>
    <w:rsid w:val="003F34AE"/>
    <w:rsid w:val="003F4A99"/>
    <w:rsid w:val="003F5C70"/>
    <w:rsid w:val="003F7BDD"/>
    <w:rsid w:val="004071D8"/>
    <w:rsid w:val="004155D1"/>
    <w:rsid w:val="004216EC"/>
    <w:rsid w:val="00421BB5"/>
    <w:rsid w:val="004221C5"/>
    <w:rsid w:val="00423A58"/>
    <w:rsid w:val="0043098E"/>
    <w:rsid w:val="00430E40"/>
    <w:rsid w:val="00432AB7"/>
    <w:rsid w:val="004354A8"/>
    <w:rsid w:val="00436E8D"/>
    <w:rsid w:val="00456710"/>
    <w:rsid w:val="00461341"/>
    <w:rsid w:val="00471577"/>
    <w:rsid w:val="00475774"/>
    <w:rsid w:val="004777B7"/>
    <w:rsid w:val="00483ADC"/>
    <w:rsid w:val="00483C30"/>
    <w:rsid w:val="00483CFE"/>
    <w:rsid w:val="00485469"/>
    <w:rsid w:val="00492DFD"/>
    <w:rsid w:val="00494161"/>
    <w:rsid w:val="00495347"/>
    <w:rsid w:val="00495AE3"/>
    <w:rsid w:val="0049678D"/>
    <w:rsid w:val="00497EE6"/>
    <w:rsid w:val="004A570E"/>
    <w:rsid w:val="004A5B25"/>
    <w:rsid w:val="004A5E4E"/>
    <w:rsid w:val="004A66BB"/>
    <w:rsid w:val="004B0D4C"/>
    <w:rsid w:val="004B0E4F"/>
    <w:rsid w:val="004B25AE"/>
    <w:rsid w:val="004C6C6F"/>
    <w:rsid w:val="004E302B"/>
    <w:rsid w:val="004E37BA"/>
    <w:rsid w:val="004E67C1"/>
    <w:rsid w:val="004E7273"/>
    <w:rsid w:val="004F1B62"/>
    <w:rsid w:val="004F2B10"/>
    <w:rsid w:val="004F6575"/>
    <w:rsid w:val="00501541"/>
    <w:rsid w:val="00503FF1"/>
    <w:rsid w:val="005071AB"/>
    <w:rsid w:val="005075C4"/>
    <w:rsid w:val="0051423D"/>
    <w:rsid w:val="00522A4C"/>
    <w:rsid w:val="005245F4"/>
    <w:rsid w:val="00527228"/>
    <w:rsid w:val="00537D4A"/>
    <w:rsid w:val="005421E1"/>
    <w:rsid w:val="00543077"/>
    <w:rsid w:val="005463D1"/>
    <w:rsid w:val="00546F34"/>
    <w:rsid w:val="00550FDF"/>
    <w:rsid w:val="0055305E"/>
    <w:rsid w:val="00554BAB"/>
    <w:rsid w:val="005557CB"/>
    <w:rsid w:val="00557E59"/>
    <w:rsid w:val="005605DE"/>
    <w:rsid w:val="00562DAA"/>
    <w:rsid w:val="00563F6D"/>
    <w:rsid w:val="005659A1"/>
    <w:rsid w:val="00565F3D"/>
    <w:rsid w:val="00567C15"/>
    <w:rsid w:val="00572829"/>
    <w:rsid w:val="005805BD"/>
    <w:rsid w:val="00581C91"/>
    <w:rsid w:val="005850A7"/>
    <w:rsid w:val="005869A5"/>
    <w:rsid w:val="005A172D"/>
    <w:rsid w:val="005A3290"/>
    <w:rsid w:val="005A6211"/>
    <w:rsid w:val="005B3E50"/>
    <w:rsid w:val="005C5BAD"/>
    <w:rsid w:val="005C718F"/>
    <w:rsid w:val="005D1113"/>
    <w:rsid w:val="005D4E7F"/>
    <w:rsid w:val="005E7569"/>
    <w:rsid w:val="005E799D"/>
    <w:rsid w:val="005F419C"/>
    <w:rsid w:val="005F48EB"/>
    <w:rsid w:val="005F7718"/>
    <w:rsid w:val="006033EB"/>
    <w:rsid w:val="00606283"/>
    <w:rsid w:val="006106AF"/>
    <w:rsid w:val="006107D6"/>
    <w:rsid w:val="006119B0"/>
    <w:rsid w:val="00611A54"/>
    <w:rsid w:val="00611D70"/>
    <w:rsid w:val="0062633A"/>
    <w:rsid w:val="0063403D"/>
    <w:rsid w:val="006340A2"/>
    <w:rsid w:val="0065372B"/>
    <w:rsid w:val="00654636"/>
    <w:rsid w:val="006662B9"/>
    <w:rsid w:val="00677B4E"/>
    <w:rsid w:val="00686A7D"/>
    <w:rsid w:val="006879B3"/>
    <w:rsid w:val="006A05E3"/>
    <w:rsid w:val="006A1015"/>
    <w:rsid w:val="006A2BA4"/>
    <w:rsid w:val="006B2342"/>
    <w:rsid w:val="006C2720"/>
    <w:rsid w:val="006D3009"/>
    <w:rsid w:val="006E162A"/>
    <w:rsid w:val="006E1DAF"/>
    <w:rsid w:val="006E4B9C"/>
    <w:rsid w:val="006E6914"/>
    <w:rsid w:val="006E73A0"/>
    <w:rsid w:val="006F296C"/>
    <w:rsid w:val="006F2D32"/>
    <w:rsid w:val="006F7500"/>
    <w:rsid w:val="00705ABC"/>
    <w:rsid w:val="00710376"/>
    <w:rsid w:val="00716B06"/>
    <w:rsid w:val="007216A6"/>
    <w:rsid w:val="00722761"/>
    <w:rsid w:val="00730803"/>
    <w:rsid w:val="00735966"/>
    <w:rsid w:val="0074674C"/>
    <w:rsid w:val="00760164"/>
    <w:rsid w:val="00767466"/>
    <w:rsid w:val="007726B7"/>
    <w:rsid w:val="00782BCF"/>
    <w:rsid w:val="00783B14"/>
    <w:rsid w:val="00790F98"/>
    <w:rsid w:val="00792764"/>
    <w:rsid w:val="00795B35"/>
    <w:rsid w:val="00795C50"/>
    <w:rsid w:val="00797798"/>
    <w:rsid w:val="00797C02"/>
    <w:rsid w:val="007A1D53"/>
    <w:rsid w:val="007A4151"/>
    <w:rsid w:val="007A6AE9"/>
    <w:rsid w:val="007B02FC"/>
    <w:rsid w:val="007B065A"/>
    <w:rsid w:val="007B0FB5"/>
    <w:rsid w:val="007B14A2"/>
    <w:rsid w:val="007B2BDB"/>
    <w:rsid w:val="007B5D3B"/>
    <w:rsid w:val="007C163F"/>
    <w:rsid w:val="007C1EFA"/>
    <w:rsid w:val="007C59B7"/>
    <w:rsid w:val="007C5F7E"/>
    <w:rsid w:val="007D738A"/>
    <w:rsid w:val="007E4858"/>
    <w:rsid w:val="008056D5"/>
    <w:rsid w:val="00806AF4"/>
    <w:rsid w:val="00813AA6"/>
    <w:rsid w:val="00814D91"/>
    <w:rsid w:val="00823AD3"/>
    <w:rsid w:val="008273E1"/>
    <w:rsid w:val="00830BCC"/>
    <w:rsid w:val="00831A5C"/>
    <w:rsid w:val="00832619"/>
    <w:rsid w:val="00843BA6"/>
    <w:rsid w:val="0084609A"/>
    <w:rsid w:val="008534D7"/>
    <w:rsid w:val="00856382"/>
    <w:rsid w:val="0088457B"/>
    <w:rsid w:val="00890716"/>
    <w:rsid w:val="00891277"/>
    <w:rsid w:val="00891E60"/>
    <w:rsid w:val="00894F4F"/>
    <w:rsid w:val="008A44FE"/>
    <w:rsid w:val="008B4119"/>
    <w:rsid w:val="008B4212"/>
    <w:rsid w:val="008B4C3C"/>
    <w:rsid w:val="008C75FC"/>
    <w:rsid w:val="008D14E5"/>
    <w:rsid w:val="008D23EA"/>
    <w:rsid w:val="008E45A5"/>
    <w:rsid w:val="008F0864"/>
    <w:rsid w:val="009018C8"/>
    <w:rsid w:val="0090243B"/>
    <w:rsid w:val="00910BF7"/>
    <w:rsid w:val="009113FC"/>
    <w:rsid w:val="00913B70"/>
    <w:rsid w:val="00917273"/>
    <w:rsid w:val="0092026D"/>
    <w:rsid w:val="0092243A"/>
    <w:rsid w:val="0092674B"/>
    <w:rsid w:val="0092685C"/>
    <w:rsid w:val="00930737"/>
    <w:rsid w:val="00934697"/>
    <w:rsid w:val="00947262"/>
    <w:rsid w:val="0095297B"/>
    <w:rsid w:val="00956722"/>
    <w:rsid w:val="0096160B"/>
    <w:rsid w:val="00966616"/>
    <w:rsid w:val="009666B6"/>
    <w:rsid w:val="009711BF"/>
    <w:rsid w:val="0099246B"/>
    <w:rsid w:val="0099278D"/>
    <w:rsid w:val="009A3279"/>
    <w:rsid w:val="009A3680"/>
    <w:rsid w:val="009B0C9E"/>
    <w:rsid w:val="009C6891"/>
    <w:rsid w:val="009C693B"/>
    <w:rsid w:val="009E6293"/>
    <w:rsid w:val="009F1254"/>
    <w:rsid w:val="009F1F6E"/>
    <w:rsid w:val="009F3577"/>
    <w:rsid w:val="009F5C36"/>
    <w:rsid w:val="00A116D2"/>
    <w:rsid w:val="00A11A88"/>
    <w:rsid w:val="00A13265"/>
    <w:rsid w:val="00A24F10"/>
    <w:rsid w:val="00A30913"/>
    <w:rsid w:val="00A3180E"/>
    <w:rsid w:val="00A439B5"/>
    <w:rsid w:val="00A47A35"/>
    <w:rsid w:val="00A50441"/>
    <w:rsid w:val="00A504B8"/>
    <w:rsid w:val="00A571CF"/>
    <w:rsid w:val="00A71B4C"/>
    <w:rsid w:val="00A74BA3"/>
    <w:rsid w:val="00A778F3"/>
    <w:rsid w:val="00A77AF0"/>
    <w:rsid w:val="00A929DC"/>
    <w:rsid w:val="00A971AB"/>
    <w:rsid w:val="00AA29A2"/>
    <w:rsid w:val="00AA2C98"/>
    <w:rsid w:val="00AA49C5"/>
    <w:rsid w:val="00AB1B46"/>
    <w:rsid w:val="00AB27AA"/>
    <w:rsid w:val="00AB3E1E"/>
    <w:rsid w:val="00AB7272"/>
    <w:rsid w:val="00AB72D3"/>
    <w:rsid w:val="00AC3CFF"/>
    <w:rsid w:val="00AD450D"/>
    <w:rsid w:val="00AD4FEF"/>
    <w:rsid w:val="00AD5FC8"/>
    <w:rsid w:val="00AD6604"/>
    <w:rsid w:val="00AE11E8"/>
    <w:rsid w:val="00AE40BC"/>
    <w:rsid w:val="00AF6A76"/>
    <w:rsid w:val="00B02E6C"/>
    <w:rsid w:val="00B035ED"/>
    <w:rsid w:val="00B04319"/>
    <w:rsid w:val="00B10503"/>
    <w:rsid w:val="00B15BFB"/>
    <w:rsid w:val="00B20748"/>
    <w:rsid w:val="00B23C86"/>
    <w:rsid w:val="00B247BB"/>
    <w:rsid w:val="00B24940"/>
    <w:rsid w:val="00B25ED3"/>
    <w:rsid w:val="00B33097"/>
    <w:rsid w:val="00B36C9F"/>
    <w:rsid w:val="00B4434B"/>
    <w:rsid w:val="00B44976"/>
    <w:rsid w:val="00B50E57"/>
    <w:rsid w:val="00B5340B"/>
    <w:rsid w:val="00B53893"/>
    <w:rsid w:val="00B6491A"/>
    <w:rsid w:val="00B740F5"/>
    <w:rsid w:val="00B76950"/>
    <w:rsid w:val="00B76FF5"/>
    <w:rsid w:val="00B8021E"/>
    <w:rsid w:val="00B90BAD"/>
    <w:rsid w:val="00B90CE6"/>
    <w:rsid w:val="00B92477"/>
    <w:rsid w:val="00B92710"/>
    <w:rsid w:val="00B96B5E"/>
    <w:rsid w:val="00B9732B"/>
    <w:rsid w:val="00BA0ABD"/>
    <w:rsid w:val="00BA0FAE"/>
    <w:rsid w:val="00BB0B23"/>
    <w:rsid w:val="00BB19C9"/>
    <w:rsid w:val="00BB2808"/>
    <w:rsid w:val="00BC34F5"/>
    <w:rsid w:val="00BC55D3"/>
    <w:rsid w:val="00BC707E"/>
    <w:rsid w:val="00BE664A"/>
    <w:rsid w:val="00BF1DDC"/>
    <w:rsid w:val="00BF530C"/>
    <w:rsid w:val="00BF633B"/>
    <w:rsid w:val="00C020DF"/>
    <w:rsid w:val="00C0627E"/>
    <w:rsid w:val="00C21283"/>
    <w:rsid w:val="00C31E1E"/>
    <w:rsid w:val="00C435F2"/>
    <w:rsid w:val="00C51101"/>
    <w:rsid w:val="00C52E09"/>
    <w:rsid w:val="00C55C21"/>
    <w:rsid w:val="00C61089"/>
    <w:rsid w:val="00C637F2"/>
    <w:rsid w:val="00C642A6"/>
    <w:rsid w:val="00C64E17"/>
    <w:rsid w:val="00C66418"/>
    <w:rsid w:val="00C7553E"/>
    <w:rsid w:val="00C75FF8"/>
    <w:rsid w:val="00C82A9B"/>
    <w:rsid w:val="00C839BD"/>
    <w:rsid w:val="00C86400"/>
    <w:rsid w:val="00C94AA7"/>
    <w:rsid w:val="00C95002"/>
    <w:rsid w:val="00C95B61"/>
    <w:rsid w:val="00CA6C2E"/>
    <w:rsid w:val="00CA7957"/>
    <w:rsid w:val="00CB288A"/>
    <w:rsid w:val="00CB2FA5"/>
    <w:rsid w:val="00CB3115"/>
    <w:rsid w:val="00CB742C"/>
    <w:rsid w:val="00CC4741"/>
    <w:rsid w:val="00CD0D67"/>
    <w:rsid w:val="00CD25A5"/>
    <w:rsid w:val="00CD2B05"/>
    <w:rsid w:val="00CD2D0D"/>
    <w:rsid w:val="00CD34BD"/>
    <w:rsid w:val="00CD3A71"/>
    <w:rsid w:val="00CE0214"/>
    <w:rsid w:val="00CE0916"/>
    <w:rsid w:val="00CE1578"/>
    <w:rsid w:val="00CE3EE1"/>
    <w:rsid w:val="00CE6DE0"/>
    <w:rsid w:val="00CF13A3"/>
    <w:rsid w:val="00CF1871"/>
    <w:rsid w:val="00CF2283"/>
    <w:rsid w:val="00CF3660"/>
    <w:rsid w:val="00D06B8A"/>
    <w:rsid w:val="00D07AD9"/>
    <w:rsid w:val="00D12292"/>
    <w:rsid w:val="00D124E4"/>
    <w:rsid w:val="00D2125E"/>
    <w:rsid w:val="00D244B6"/>
    <w:rsid w:val="00D2686F"/>
    <w:rsid w:val="00D27C09"/>
    <w:rsid w:val="00D31A4B"/>
    <w:rsid w:val="00D32CE7"/>
    <w:rsid w:val="00D3631D"/>
    <w:rsid w:val="00D36F90"/>
    <w:rsid w:val="00D41C20"/>
    <w:rsid w:val="00D44B76"/>
    <w:rsid w:val="00D52719"/>
    <w:rsid w:val="00D57528"/>
    <w:rsid w:val="00D60706"/>
    <w:rsid w:val="00D60B92"/>
    <w:rsid w:val="00D61B22"/>
    <w:rsid w:val="00D61D16"/>
    <w:rsid w:val="00D72531"/>
    <w:rsid w:val="00D7724F"/>
    <w:rsid w:val="00D82079"/>
    <w:rsid w:val="00D82A58"/>
    <w:rsid w:val="00D86265"/>
    <w:rsid w:val="00D868A7"/>
    <w:rsid w:val="00D8713E"/>
    <w:rsid w:val="00DD2DB4"/>
    <w:rsid w:val="00DE400E"/>
    <w:rsid w:val="00E00CB5"/>
    <w:rsid w:val="00E0455F"/>
    <w:rsid w:val="00E24AFE"/>
    <w:rsid w:val="00E2789F"/>
    <w:rsid w:val="00E30672"/>
    <w:rsid w:val="00E32BF3"/>
    <w:rsid w:val="00E34562"/>
    <w:rsid w:val="00E3532D"/>
    <w:rsid w:val="00E40EB6"/>
    <w:rsid w:val="00E43C44"/>
    <w:rsid w:val="00E558A7"/>
    <w:rsid w:val="00E67521"/>
    <w:rsid w:val="00E84845"/>
    <w:rsid w:val="00E85CF4"/>
    <w:rsid w:val="00E95B05"/>
    <w:rsid w:val="00EA21A7"/>
    <w:rsid w:val="00EA7C2F"/>
    <w:rsid w:val="00EB1B4C"/>
    <w:rsid w:val="00EC22C4"/>
    <w:rsid w:val="00ED01A0"/>
    <w:rsid w:val="00ED3209"/>
    <w:rsid w:val="00EF32B9"/>
    <w:rsid w:val="00EF409E"/>
    <w:rsid w:val="00F03240"/>
    <w:rsid w:val="00F03BB6"/>
    <w:rsid w:val="00F04555"/>
    <w:rsid w:val="00F1081A"/>
    <w:rsid w:val="00F110FD"/>
    <w:rsid w:val="00F1637F"/>
    <w:rsid w:val="00F31F01"/>
    <w:rsid w:val="00F324BB"/>
    <w:rsid w:val="00F32C1C"/>
    <w:rsid w:val="00F378AE"/>
    <w:rsid w:val="00F4573F"/>
    <w:rsid w:val="00F53A36"/>
    <w:rsid w:val="00F53AA5"/>
    <w:rsid w:val="00F54330"/>
    <w:rsid w:val="00F669BA"/>
    <w:rsid w:val="00F73A41"/>
    <w:rsid w:val="00F743C2"/>
    <w:rsid w:val="00F75CF5"/>
    <w:rsid w:val="00F766AE"/>
    <w:rsid w:val="00F83BA7"/>
    <w:rsid w:val="00F90ADB"/>
    <w:rsid w:val="00F935DA"/>
    <w:rsid w:val="00FB2A84"/>
    <w:rsid w:val="00FC1BD2"/>
    <w:rsid w:val="00FC1FE6"/>
    <w:rsid w:val="00FC7BFF"/>
    <w:rsid w:val="00FC7D40"/>
    <w:rsid w:val="00FE1DC3"/>
    <w:rsid w:val="00FE339B"/>
    <w:rsid w:val="00FE3947"/>
    <w:rsid w:val="00FE3F67"/>
    <w:rsid w:val="00FF4B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Typewriter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9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24AFE"/>
    <w:rPr>
      <w:color w:val="0000FF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E24AFE"/>
    <w:pPr>
      <w:ind w:left="720"/>
      <w:contextualSpacing/>
    </w:pPr>
  </w:style>
  <w:style w:type="paragraph" w:customStyle="1" w:styleId="TitleLeft">
    <w:name w:val="Title + Left"/>
    <w:basedOn w:val="Normal"/>
    <w:rsid w:val="00D244B6"/>
    <w:pPr>
      <w:suppressAutoHyphens/>
      <w:spacing w:after="0" w:line="240" w:lineRule="auto"/>
    </w:pPr>
    <w:rPr>
      <w:rFonts w:ascii="Times New Roman" w:eastAsia="Calibri" w:hAnsi="Times New Roman" w:cs="Times New Roman"/>
      <w:b/>
      <w:bCs/>
      <w:sz w:val="36"/>
      <w:szCs w:val="36"/>
      <w:lang w:eastAsia="ar-SA"/>
    </w:rPr>
  </w:style>
  <w:style w:type="paragraph" w:styleId="Footer">
    <w:name w:val="footer"/>
    <w:basedOn w:val="Normal"/>
    <w:link w:val="FooterChar"/>
    <w:rsid w:val="00D41C20"/>
    <w:pPr>
      <w:tabs>
        <w:tab w:val="center" w:pos="4320"/>
        <w:tab w:val="right" w:pos="8640"/>
      </w:tabs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D41C20"/>
    <w:rPr>
      <w:rFonts w:ascii="Verdana" w:eastAsia="Times New Roman" w:hAnsi="Verdana" w:cs="Times New Roman"/>
      <w:sz w:val="24"/>
      <w:szCs w:val="24"/>
    </w:rPr>
  </w:style>
  <w:style w:type="paragraph" w:customStyle="1" w:styleId="MediumShading1-Accent11">
    <w:name w:val="Medium Shading 1 - Accent 11"/>
    <w:uiPriority w:val="1"/>
    <w:qFormat/>
    <w:rsid w:val="00A77A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ediumGrid1-Accent21">
    <w:name w:val="Medium Grid 1 - Accent 21"/>
    <w:basedOn w:val="Normal"/>
    <w:uiPriority w:val="34"/>
    <w:qFormat/>
    <w:rsid w:val="00A77AF0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A77AF0"/>
  </w:style>
  <w:style w:type="paragraph" w:styleId="BodyText">
    <w:name w:val="Body Text"/>
    <w:basedOn w:val="Normal"/>
    <w:link w:val="BodyTextChar"/>
    <w:uiPriority w:val="99"/>
    <w:unhideWhenUsed/>
    <w:rsid w:val="000749D2"/>
    <w:pPr>
      <w:spacing w:after="120"/>
    </w:pPr>
    <w:rPr>
      <w:rFonts w:ascii="Calibri" w:eastAsia="Times New Roman" w:hAnsi="Calibri" w:cs="Times New Roman"/>
    </w:rPr>
  </w:style>
  <w:style w:type="character" w:customStyle="1" w:styleId="BodyTextChar">
    <w:name w:val="Body Text Char"/>
    <w:basedOn w:val="DefaultParagraphFont"/>
    <w:link w:val="BodyText"/>
    <w:uiPriority w:val="99"/>
    <w:rsid w:val="000749D2"/>
    <w:rPr>
      <w:rFonts w:ascii="Calibri" w:eastAsia="Times New Roman" w:hAnsi="Calibri" w:cs="Times New Roman"/>
    </w:rPr>
  </w:style>
  <w:style w:type="character" w:customStyle="1" w:styleId="apple-style-span">
    <w:name w:val="apple-style-span"/>
    <w:basedOn w:val="DefaultParagraphFont"/>
    <w:rsid w:val="000749D2"/>
  </w:style>
  <w:style w:type="paragraph" w:customStyle="1" w:styleId="ListContents">
    <w:name w:val="List Contents"/>
    <w:basedOn w:val="Normal"/>
    <w:uiPriority w:val="99"/>
    <w:rsid w:val="000749D2"/>
    <w:pPr>
      <w:widowControl w:val="0"/>
      <w:suppressAutoHyphens/>
      <w:spacing w:after="0" w:line="240" w:lineRule="auto"/>
      <w:ind w:left="567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apple-converted-space">
    <w:name w:val="apple-converted-space"/>
    <w:rsid w:val="000749D2"/>
    <w:rPr>
      <w:rFonts w:cs="Times New Roman"/>
    </w:rPr>
  </w:style>
  <w:style w:type="character" w:styleId="Strong">
    <w:name w:val="Strong"/>
    <w:qFormat/>
    <w:rsid w:val="000749D2"/>
    <w:rPr>
      <w:rFonts w:cs="Times New Roman"/>
      <w:b/>
      <w:bCs/>
    </w:rPr>
  </w:style>
  <w:style w:type="table" w:styleId="TableGrid">
    <w:name w:val="Table Grid"/>
    <w:basedOn w:val="TableNormal"/>
    <w:uiPriority w:val="59"/>
    <w:rsid w:val="005015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01541"/>
    <w:pPr>
      <w:spacing w:after="0" w:line="240" w:lineRule="auto"/>
    </w:pPr>
  </w:style>
  <w:style w:type="paragraph" w:styleId="PlainText">
    <w:name w:val="Plain Text"/>
    <w:basedOn w:val="Normal"/>
    <w:link w:val="PlainTextChar"/>
    <w:semiHidden/>
    <w:rsid w:val="006F2D32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6F2D32"/>
    <w:rPr>
      <w:rFonts w:ascii="Courier New" w:eastAsia="Times New Roman" w:hAnsi="Courier New" w:cs="Courier New"/>
      <w:sz w:val="20"/>
      <w:szCs w:val="20"/>
    </w:rPr>
  </w:style>
  <w:style w:type="paragraph" w:customStyle="1" w:styleId="NormalVerdana">
    <w:name w:val="Normal + Verdana"/>
    <w:aliases w:val="10 pt,Bold + 10 pt,Body Text + (Latin) Garamond,(Complex) Arial,Not (Latin) Bold,9 pt,Justified Char Char,Normal + Verdana1,9 pt1 Char"/>
    <w:basedOn w:val="Normal"/>
    <w:link w:val="NormalVerdanaChar"/>
    <w:rsid w:val="006F2D32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character" w:customStyle="1" w:styleId="NormalVerdanaChar">
    <w:name w:val="Normal + Verdana Char"/>
    <w:basedOn w:val="DefaultParagraphFont"/>
    <w:link w:val="NormalVerdana"/>
    <w:rsid w:val="006F2D32"/>
    <w:rPr>
      <w:rFonts w:ascii="Verdana" w:eastAsia="Times New Roman" w:hAnsi="Verdana" w:cs="Times New Roman"/>
      <w:sz w:val="20"/>
      <w:szCs w:val="20"/>
    </w:rPr>
  </w:style>
  <w:style w:type="character" w:customStyle="1" w:styleId="Char">
    <w:name w:val="Char"/>
    <w:basedOn w:val="DefaultParagraphFont"/>
    <w:rsid w:val="00393BC5"/>
    <w:rPr>
      <w:rFonts w:ascii="Arial" w:hAnsi="Arial" w:cs="Arial"/>
      <w:sz w:val="18"/>
    </w:rPr>
  </w:style>
  <w:style w:type="character" w:styleId="HTMLTypewriter">
    <w:name w:val="HTML Typewriter"/>
    <w:basedOn w:val="DefaultParagraphFont"/>
    <w:rsid w:val="00393BC5"/>
    <w:rPr>
      <w:rFonts w:ascii="Courier New" w:eastAsia="Courier New" w:hAnsi="Courier New" w:cs="Courier New" w:hint="default"/>
      <w:sz w:val="20"/>
      <w:szCs w:val="20"/>
    </w:rPr>
  </w:style>
  <w:style w:type="paragraph" w:customStyle="1" w:styleId="Normal1">
    <w:name w:val="Normal1"/>
    <w:rsid w:val="000D213D"/>
    <w:rPr>
      <w:rFonts w:ascii="Calibri" w:eastAsia="Calibri" w:hAnsi="Calibri" w:cs="Calibri"/>
      <w:color w:val="000000"/>
    </w:rPr>
  </w:style>
  <w:style w:type="paragraph" w:customStyle="1" w:styleId="NormalJustified">
    <w:name w:val="Normal + Justified"/>
    <w:basedOn w:val="Normal"/>
    <w:rsid w:val="0051423D"/>
    <w:pPr>
      <w:widowControl w:val="0"/>
      <w:numPr>
        <w:numId w:val="35"/>
      </w:numPr>
      <w:tabs>
        <w:tab w:val="left" w:pos="1080"/>
      </w:tabs>
      <w:autoSpaceDE w:val="0"/>
      <w:autoSpaceDN w:val="0"/>
      <w:adjustRightInd w:val="0"/>
      <w:spacing w:after="0" w:line="288" w:lineRule="atLeast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l">
    <w:name w:val="hl"/>
    <w:basedOn w:val="DefaultParagraphFont"/>
    <w:rsid w:val="0051423D"/>
  </w:style>
  <w:style w:type="paragraph" w:styleId="Header">
    <w:name w:val="header"/>
    <w:basedOn w:val="Normal"/>
    <w:link w:val="HeaderChar"/>
    <w:uiPriority w:val="99"/>
    <w:semiHidden/>
    <w:unhideWhenUsed/>
    <w:rsid w:val="00A778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78F3"/>
  </w:style>
  <w:style w:type="character" w:customStyle="1" w:styleId="rezemp-highlightedfield-highlightedterm">
    <w:name w:val="rezemp-highlightedfield-highlightedterm"/>
    <w:basedOn w:val="DefaultParagraphFont"/>
    <w:rsid w:val="00FE339B"/>
  </w:style>
  <w:style w:type="paragraph" w:customStyle="1" w:styleId="normal0">
    <w:name w:val="normal"/>
    <w:rsid w:val="00BF530C"/>
    <w:rPr>
      <w:rFonts w:ascii="Calibri" w:eastAsia="Calibri" w:hAnsi="Calibri" w:cs="Calibri"/>
    </w:rPr>
  </w:style>
  <w:style w:type="paragraph" w:customStyle="1" w:styleId="NoSpacing1">
    <w:name w:val="No Spacing1"/>
    <w:uiPriority w:val="1"/>
    <w:qFormat/>
    <w:rsid w:val="00783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opal092196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</Pages>
  <Words>1434</Words>
  <Characters>8179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Gopal</dc:creator>
  <cp:lastModifiedBy>VENKAT.N</cp:lastModifiedBy>
  <cp:revision>684</cp:revision>
  <dcterms:created xsi:type="dcterms:W3CDTF">2014-03-02T01:56:00Z</dcterms:created>
  <dcterms:modified xsi:type="dcterms:W3CDTF">2022-02-10T16:38:00Z</dcterms:modified>
</cp:coreProperties>
</file>